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9A" w:rsidRDefault="00A73A9A" w:rsidP="0061442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73A9A" w:rsidRPr="000828E3" w:rsidRDefault="00A73A9A" w:rsidP="00A73A9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828E3">
        <w:rPr>
          <w:rFonts w:ascii="Times New Roman" w:hAnsi="Times New Roman" w:cs="Times New Roman"/>
          <w:b/>
          <w:sz w:val="24"/>
          <w:szCs w:val="24"/>
        </w:rPr>
        <w:t xml:space="preserve">           Статус  документа</w:t>
      </w:r>
      <w:proofErr w:type="gramStart"/>
      <w:r w:rsidRPr="000828E3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A73A9A" w:rsidRPr="00A73A9A" w:rsidRDefault="00A73A9A" w:rsidP="00A73A9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73A9A" w:rsidRPr="00A73A9A" w:rsidRDefault="00A73A9A" w:rsidP="00AD2ACE">
      <w:pPr>
        <w:pStyle w:val="a4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 xml:space="preserve"> </w:t>
      </w:r>
      <w:r w:rsidRPr="00A73A9A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информатике и ИКТ для 8 клас</w:t>
      </w:r>
      <w:r w:rsidR="00AD2ACE">
        <w:rPr>
          <w:rFonts w:ascii="Times New Roman" w:hAnsi="Times New Roman" w:cs="Times New Roman"/>
          <w:color w:val="000000"/>
          <w:sz w:val="24"/>
          <w:szCs w:val="24"/>
        </w:rPr>
        <w:t xml:space="preserve">сов МБОУ «Гатчинской средней  </w:t>
      </w:r>
      <w:r w:rsidRPr="00A73A9A">
        <w:rPr>
          <w:rFonts w:ascii="Times New Roman" w:hAnsi="Times New Roman" w:cs="Times New Roman"/>
          <w:color w:val="000000"/>
          <w:sz w:val="24"/>
          <w:szCs w:val="24"/>
        </w:rPr>
        <w:t xml:space="preserve">общеобразовательной  школы №2» </w:t>
      </w:r>
      <w:r w:rsidR="00AD2ACE">
        <w:rPr>
          <w:rFonts w:ascii="Times New Roman" w:hAnsi="Times New Roman" w:cs="Times New Roman"/>
          <w:color w:val="000000"/>
          <w:sz w:val="24"/>
          <w:szCs w:val="24"/>
        </w:rPr>
        <w:t>составлена на     основе</w:t>
      </w:r>
      <w:r w:rsidRPr="00A73A9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3A9A" w:rsidRPr="00A73A9A" w:rsidRDefault="00A73A9A" w:rsidP="002A069F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</w:p>
    <w:p w:rsidR="00A73A9A" w:rsidRPr="00A73A9A" w:rsidRDefault="00A73A9A" w:rsidP="002A06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1. Федерального </w:t>
      </w:r>
      <w:r w:rsidRPr="00A73A9A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A73A9A">
        <w:rPr>
          <w:rFonts w:ascii="Times New Roman" w:hAnsi="Times New Roman" w:cs="Times New Roman"/>
          <w:sz w:val="24"/>
          <w:szCs w:val="24"/>
        </w:rPr>
        <w:t xml:space="preserve">  «Об образовании в РФ» № 273 от 29.12.2012;</w:t>
      </w:r>
    </w:p>
    <w:p w:rsidR="00A73A9A" w:rsidRPr="00A73A9A" w:rsidRDefault="00A73A9A" w:rsidP="002A069F">
      <w:pPr>
        <w:pStyle w:val="a4"/>
        <w:tabs>
          <w:tab w:val="left" w:pos="28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Федерального</w:t>
      </w:r>
      <w:r w:rsidR="000828E3">
        <w:rPr>
          <w:rFonts w:ascii="Times New Roman" w:hAnsi="Times New Roman" w:cs="Times New Roman"/>
          <w:sz w:val="24"/>
          <w:szCs w:val="24"/>
        </w:rPr>
        <w:t xml:space="preserve">  государственного  образовательного</w:t>
      </w:r>
      <w:r w:rsidRPr="00A73A9A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A42615">
        <w:rPr>
          <w:rFonts w:ascii="Times New Roman" w:hAnsi="Times New Roman" w:cs="Times New Roman"/>
          <w:sz w:val="24"/>
          <w:szCs w:val="24"/>
        </w:rPr>
        <w:t xml:space="preserve">а основного </w:t>
      </w:r>
      <w:r w:rsidRPr="00A73A9A">
        <w:rPr>
          <w:rFonts w:ascii="Times New Roman" w:hAnsi="Times New Roman" w:cs="Times New Roman"/>
          <w:sz w:val="24"/>
          <w:szCs w:val="24"/>
        </w:rPr>
        <w:t xml:space="preserve"> общего образования,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73A9A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A73A9A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17 мая 2012года № 413 (в ред. приказа </w:t>
      </w:r>
      <w:proofErr w:type="spellStart"/>
      <w:r w:rsidRPr="00A73A9A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73A9A">
        <w:rPr>
          <w:rFonts w:ascii="Times New Roman" w:hAnsi="Times New Roman" w:cs="Times New Roman"/>
          <w:sz w:val="24"/>
          <w:szCs w:val="24"/>
        </w:rPr>
        <w:t xml:space="preserve"> России от 31 декабря 2015 года № 1578); </w:t>
      </w:r>
    </w:p>
    <w:p w:rsidR="00A73A9A" w:rsidRPr="000828E3" w:rsidRDefault="000828E3" w:rsidP="002A069F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0828E3">
        <w:rPr>
          <w:rFonts w:ascii="Times New Roman" w:hAnsi="Times New Roman" w:cs="Times New Roman"/>
          <w:sz w:val="24"/>
          <w:szCs w:val="24"/>
        </w:rPr>
        <w:t xml:space="preserve">  3. </w:t>
      </w:r>
      <w:r w:rsidR="00AD2ACE">
        <w:rPr>
          <w:rFonts w:ascii="Times New Roman" w:hAnsi="Times New Roman" w:cs="Times New Roman"/>
          <w:sz w:val="24"/>
          <w:szCs w:val="24"/>
        </w:rPr>
        <w:t xml:space="preserve">с учётом </w:t>
      </w:r>
      <w:r w:rsidRPr="000828E3">
        <w:rPr>
          <w:rFonts w:ascii="Times New Roman" w:hAnsi="Times New Roman" w:cs="Times New Roman"/>
          <w:sz w:val="24"/>
          <w:szCs w:val="24"/>
        </w:rPr>
        <w:t xml:space="preserve">Примерной  основной  образовательной  программы </w:t>
      </w:r>
      <w:r w:rsidR="00A73A9A" w:rsidRPr="000828E3">
        <w:rPr>
          <w:rFonts w:ascii="Times New Roman" w:hAnsi="Times New Roman" w:cs="Times New Roman"/>
          <w:sz w:val="24"/>
          <w:szCs w:val="24"/>
        </w:rPr>
        <w:t>основного общего образования.</w:t>
      </w:r>
    </w:p>
    <w:p w:rsidR="00A73A9A" w:rsidRPr="000828E3" w:rsidRDefault="00A73A9A" w:rsidP="002A069F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828E3">
        <w:rPr>
          <w:rFonts w:ascii="Times New Roman" w:hAnsi="Times New Roman" w:cs="Times New Roman"/>
          <w:sz w:val="24"/>
          <w:szCs w:val="24"/>
        </w:rPr>
        <w:t xml:space="preserve">  </w:t>
      </w:r>
      <w:r w:rsidRPr="000828E3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0828E3">
        <w:rPr>
          <w:rFonts w:ascii="Times New Roman" w:hAnsi="Times New Roman" w:cs="Times New Roman"/>
          <w:sz w:val="24"/>
          <w:szCs w:val="24"/>
        </w:rPr>
        <w:t xml:space="preserve">Авторской программы по курсу информатики Н.Д. </w:t>
      </w:r>
      <w:proofErr w:type="spellStart"/>
      <w:r w:rsidRPr="000828E3">
        <w:rPr>
          <w:rFonts w:ascii="Times New Roman" w:hAnsi="Times New Roman" w:cs="Times New Roman"/>
          <w:sz w:val="24"/>
          <w:szCs w:val="24"/>
        </w:rPr>
        <w:t>Угриновича</w:t>
      </w:r>
      <w:proofErr w:type="spellEnd"/>
      <w:r w:rsidRPr="000828E3">
        <w:rPr>
          <w:rFonts w:ascii="Times New Roman" w:hAnsi="Times New Roman" w:cs="Times New Roman"/>
          <w:sz w:val="24"/>
          <w:szCs w:val="24"/>
        </w:rPr>
        <w:t xml:space="preserve"> для 8 и 9 классов.</w:t>
      </w:r>
    </w:p>
    <w:p w:rsidR="00A73A9A" w:rsidRPr="000828E3" w:rsidRDefault="00A73A9A" w:rsidP="002A069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73A9A" w:rsidRPr="000828E3" w:rsidRDefault="00A73A9A" w:rsidP="002A069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828E3">
        <w:rPr>
          <w:rFonts w:ascii="Times New Roman" w:hAnsi="Times New Roman" w:cs="Times New Roman"/>
          <w:b/>
          <w:sz w:val="24"/>
          <w:szCs w:val="24"/>
        </w:rPr>
        <w:t xml:space="preserve">             Структура  документа</w:t>
      </w:r>
    </w:p>
    <w:p w:rsidR="000828E3" w:rsidRPr="000828E3" w:rsidRDefault="000828E3" w:rsidP="002A069F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73A9A" w:rsidRPr="00A73A9A" w:rsidRDefault="000828E3" w:rsidP="002A069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73A9A" w:rsidRPr="00A73A9A">
        <w:rPr>
          <w:rFonts w:ascii="Times New Roman" w:hAnsi="Times New Roman" w:cs="Times New Roman"/>
          <w:sz w:val="24"/>
          <w:szCs w:val="24"/>
        </w:rPr>
        <w:t>Рабочая программа включает:</w:t>
      </w:r>
    </w:p>
    <w:p w:rsidR="00A73A9A" w:rsidRPr="00A73A9A" w:rsidRDefault="00A73A9A" w:rsidP="002A06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>-планируемые результаты осв</w:t>
      </w:r>
      <w:r w:rsidR="001F4F92">
        <w:rPr>
          <w:rFonts w:ascii="Times New Roman" w:hAnsi="Times New Roman" w:cs="Times New Roman"/>
          <w:sz w:val="24"/>
          <w:szCs w:val="24"/>
        </w:rPr>
        <w:t xml:space="preserve">оения учебного предмета «Информатика </w:t>
      </w:r>
      <w:r w:rsidR="00DA7EA7">
        <w:rPr>
          <w:rFonts w:ascii="Times New Roman" w:hAnsi="Times New Roman" w:cs="Times New Roman"/>
          <w:sz w:val="24"/>
          <w:szCs w:val="24"/>
        </w:rPr>
        <w:t xml:space="preserve"> </w:t>
      </w:r>
      <w:r w:rsidRPr="00A73A9A">
        <w:rPr>
          <w:rFonts w:ascii="Times New Roman" w:hAnsi="Times New Roman" w:cs="Times New Roman"/>
          <w:sz w:val="24"/>
          <w:szCs w:val="24"/>
        </w:rPr>
        <w:t xml:space="preserve"> »;</w:t>
      </w:r>
    </w:p>
    <w:p w:rsidR="00A73A9A" w:rsidRPr="00A73A9A" w:rsidRDefault="00A73A9A" w:rsidP="002A06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 xml:space="preserve"> - содер</w:t>
      </w:r>
      <w:r w:rsidR="001F4F92">
        <w:rPr>
          <w:rFonts w:ascii="Times New Roman" w:hAnsi="Times New Roman" w:cs="Times New Roman"/>
          <w:sz w:val="24"/>
          <w:szCs w:val="24"/>
        </w:rPr>
        <w:t xml:space="preserve">жание учебного предмета «Информатика </w:t>
      </w:r>
      <w:r w:rsidR="00DA7EA7">
        <w:rPr>
          <w:rFonts w:ascii="Times New Roman" w:hAnsi="Times New Roman" w:cs="Times New Roman"/>
          <w:sz w:val="24"/>
          <w:szCs w:val="24"/>
        </w:rPr>
        <w:t xml:space="preserve"> </w:t>
      </w:r>
      <w:r w:rsidRPr="00A73A9A">
        <w:rPr>
          <w:rFonts w:ascii="Times New Roman" w:hAnsi="Times New Roman" w:cs="Times New Roman"/>
          <w:sz w:val="24"/>
          <w:szCs w:val="24"/>
        </w:rPr>
        <w:t>»;</w:t>
      </w:r>
    </w:p>
    <w:p w:rsidR="00A73A9A" w:rsidRPr="00A73A9A" w:rsidRDefault="00A73A9A" w:rsidP="002A06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73A9A">
        <w:rPr>
          <w:rFonts w:ascii="Times New Roman" w:hAnsi="Times New Roman" w:cs="Times New Roman"/>
          <w:sz w:val="24"/>
          <w:szCs w:val="24"/>
        </w:rPr>
        <w:t xml:space="preserve"> - тематическое планирование с указанием количества часов, отводимых на освоение.</w:t>
      </w:r>
    </w:p>
    <w:p w:rsidR="00E21E93" w:rsidRDefault="000828E3" w:rsidP="002A069F">
      <w:pPr>
        <w:pStyle w:val="a4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8E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="00DA7E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A069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192E78" w:rsidRPr="000828E3" w:rsidRDefault="00192E78" w:rsidP="002A069F">
      <w:pPr>
        <w:pStyle w:val="a4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8E3">
        <w:rPr>
          <w:rFonts w:ascii="Times New Roman" w:eastAsia="Times New Roman" w:hAnsi="Times New Roman" w:cs="Times New Roman"/>
          <w:sz w:val="24"/>
          <w:szCs w:val="24"/>
        </w:rPr>
        <w:t xml:space="preserve">Программа соответствует федеральному компоненту государственного стандарта основного общего образования по информатике и информационным технологиям. Данная рабочая программа составлена на основе авторской программы Н.Д. </w:t>
      </w:r>
      <w:proofErr w:type="spellStart"/>
      <w:r w:rsidRPr="000828E3">
        <w:rPr>
          <w:rFonts w:ascii="Times New Roman" w:eastAsia="Times New Roman" w:hAnsi="Times New Roman" w:cs="Times New Roman"/>
          <w:sz w:val="24"/>
          <w:szCs w:val="24"/>
        </w:rPr>
        <w:t>Угриновича</w:t>
      </w:r>
      <w:proofErr w:type="spellEnd"/>
      <w:r w:rsidRPr="000828E3">
        <w:rPr>
          <w:rFonts w:ascii="Times New Roman" w:eastAsia="Times New Roman" w:hAnsi="Times New Roman" w:cs="Times New Roman"/>
          <w:sz w:val="24"/>
          <w:szCs w:val="24"/>
        </w:rPr>
        <w:t xml:space="preserve"> по информатике </w:t>
      </w:r>
      <w:r w:rsidR="00DA7E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28E3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 w:rsidR="00DC01AC" w:rsidRPr="000828E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828E3">
        <w:rPr>
          <w:rFonts w:ascii="Times New Roman" w:eastAsia="Times New Roman" w:hAnsi="Times New Roman" w:cs="Times New Roman"/>
          <w:sz w:val="24"/>
          <w:szCs w:val="24"/>
        </w:rPr>
        <w:t>-9 классов.</w:t>
      </w:r>
    </w:p>
    <w:p w:rsidR="00AC6537" w:rsidRPr="000828E3" w:rsidRDefault="00AC6537" w:rsidP="002A069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8E3">
        <w:rPr>
          <w:rFonts w:ascii="Times New Roman" w:hAnsi="Times New Roman" w:cs="Times New Roman"/>
          <w:sz w:val="24"/>
          <w:szCs w:val="24"/>
        </w:rPr>
        <w:t xml:space="preserve">Реализация рабочей программы основана на использовании УМК </w:t>
      </w:r>
      <w:r w:rsidR="00D15014" w:rsidRPr="000828E3">
        <w:rPr>
          <w:rFonts w:ascii="Times New Roman" w:hAnsi="Times New Roman" w:cs="Times New Roman"/>
          <w:sz w:val="24"/>
          <w:szCs w:val="24"/>
        </w:rPr>
        <w:t xml:space="preserve">Н.Д. </w:t>
      </w:r>
      <w:proofErr w:type="spellStart"/>
      <w:r w:rsidR="00D15014" w:rsidRPr="000828E3">
        <w:rPr>
          <w:rFonts w:ascii="Times New Roman" w:hAnsi="Times New Roman" w:cs="Times New Roman"/>
          <w:sz w:val="24"/>
          <w:szCs w:val="24"/>
        </w:rPr>
        <w:t>Угриновича</w:t>
      </w:r>
      <w:proofErr w:type="spellEnd"/>
      <w:r w:rsidRPr="000828E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828E3">
        <w:rPr>
          <w:rFonts w:ascii="Times New Roman" w:hAnsi="Times New Roman" w:cs="Times New Roman"/>
          <w:sz w:val="24"/>
          <w:szCs w:val="24"/>
        </w:rPr>
        <w:t>обеспечивающего</w:t>
      </w:r>
      <w:proofErr w:type="gramEnd"/>
      <w:r w:rsidRPr="000828E3">
        <w:rPr>
          <w:rFonts w:ascii="Times New Roman" w:hAnsi="Times New Roman" w:cs="Times New Roman"/>
          <w:sz w:val="24"/>
          <w:szCs w:val="24"/>
        </w:rPr>
        <w:t xml:space="preserve"> обучение курсу информатики в соответствии с ФГОС. Основу УМК составляют  учебники завершенной предметной линии для </w:t>
      </w:r>
      <w:r w:rsidR="00475BB8" w:rsidRPr="000828E3">
        <w:rPr>
          <w:rFonts w:ascii="Times New Roman" w:hAnsi="Times New Roman" w:cs="Times New Roman"/>
          <w:sz w:val="24"/>
          <w:szCs w:val="24"/>
        </w:rPr>
        <w:t>8</w:t>
      </w:r>
      <w:r w:rsidRPr="000828E3">
        <w:rPr>
          <w:rFonts w:ascii="Times New Roman" w:hAnsi="Times New Roman" w:cs="Times New Roman"/>
          <w:sz w:val="24"/>
          <w:szCs w:val="24"/>
        </w:rPr>
        <w:t>-9 классов, включенные в Федеральный перечень учебников, рекомендованных Министерством образования  и науки Российской Федерации:</w:t>
      </w:r>
    </w:p>
    <w:p w:rsidR="00D15014" w:rsidRPr="00491902" w:rsidRDefault="003822A8" w:rsidP="002A069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Информатика</w:t>
      </w:r>
      <w:r w:rsidR="00D15014" w:rsidRPr="00491902">
        <w:rPr>
          <w:rFonts w:ascii="Times New Roman" w:hAnsi="Times New Roman" w:cs="Times New Roman"/>
          <w:sz w:val="24"/>
          <w:szCs w:val="24"/>
        </w:rPr>
        <w:t xml:space="preserve">: учебник для 8 класса, </w:t>
      </w:r>
      <w:proofErr w:type="spellStart"/>
      <w:r w:rsidR="00D15014" w:rsidRPr="00491902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="00D15014" w:rsidRPr="00491902">
        <w:rPr>
          <w:rFonts w:ascii="Times New Roman" w:hAnsi="Times New Roman" w:cs="Times New Roman"/>
          <w:sz w:val="24"/>
          <w:szCs w:val="24"/>
        </w:rPr>
        <w:t xml:space="preserve"> Н. Д., Бином. Лаборатория знаний, 2013</w:t>
      </w:r>
    </w:p>
    <w:p w:rsidR="00D15014" w:rsidRPr="00491902" w:rsidRDefault="00D15014" w:rsidP="002A069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Информатика. УМК для основной школы: 7 – 9 классы (ФГОС). Методическое пособие для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учителя</w:t>
      </w:r>
      <w:proofErr w:type="gramStart"/>
      <w:r w:rsidRPr="00491902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491902">
        <w:rPr>
          <w:rFonts w:ascii="Times New Roman" w:hAnsi="Times New Roman" w:cs="Times New Roman"/>
          <w:sz w:val="24"/>
          <w:szCs w:val="24"/>
        </w:rPr>
        <w:t>вторы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Хлобыстова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И. Ю., Цветкова М.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С.,Бином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>. Лаборатория знаний, 2013</w:t>
      </w:r>
    </w:p>
    <w:p w:rsidR="00D15014" w:rsidRPr="00491902" w:rsidRDefault="00D15014" w:rsidP="002A069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Информатик</w:t>
      </w:r>
      <w:r w:rsidR="003822A8" w:rsidRPr="00491902">
        <w:rPr>
          <w:rFonts w:ascii="Times New Roman" w:hAnsi="Times New Roman" w:cs="Times New Roman"/>
          <w:sz w:val="24"/>
          <w:szCs w:val="24"/>
        </w:rPr>
        <w:t>а. Программа для основной школы</w:t>
      </w:r>
      <w:r w:rsidRPr="00491902">
        <w:rPr>
          <w:rFonts w:ascii="Times New Roman" w:hAnsi="Times New Roman" w:cs="Times New Roman"/>
          <w:sz w:val="24"/>
          <w:szCs w:val="24"/>
        </w:rPr>
        <w:t xml:space="preserve">: 7–9 классы,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Н. Д.,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Самылкина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Н. Н., Бином. Лаборатория знаний, 2012</w:t>
      </w:r>
    </w:p>
    <w:p w:rsidR="00D15014" w:rsidRPr="00491902" w:rsidRDefault="00D15014" w:rsidP="002A069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Информатика и ИКТ</w:t>
      </w:r>
      <w:proofErr w:type="gramStart"/>
      <w:r w:rsidRPr="0049190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91902">
        <w:rPr>
          <w:rFonts w:ascii="Times New Roman" w:hAnsi="Times New Roman" w:cs="Times New Roman"/>
          <w:sz w:val="24"/>
          <w:szCs w:val="24"/>
        </w:rPr>
        <w:t xml:space="preserve"> практикум,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Н. Д.,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Л. Л., Михайлова Н. И., Бином. Лаборатория знаний, 2011</w:t>
      </w:r>
    </w:p>
    <w:p w:rsidR="00D15014" w:rsidRPr="00491902" w:rsidRDefault="00D15014" w:rsidP="002A069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Электронное приложение к УМК</w:t>
      </w:r>
    </w:p>
    <w:p w:rsidR="007242FC" w:rsidRPr="00491902" w:rsidRDefault="007242FC" w:rsidP="002A069F">
      <w:pPr>
        <w:pStyle w:val="a4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для реализации основной образовательной программы основного общего образования предусматривается обеспечение образовательного учреждения  современной информационно-образовательной средой. </w:t>
      </w:r>
    </w:p>
    <w:p w:rsidR="007242FC" w:rsidRPr="00491902" w:rsidRDefault="007242FC" w:rsidP="002A069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Информационно-образовательная среда образовательного учреждения включает: комплекс информационных образовательных ресурсов, в том числе цифровые образовательные ресурсы, совокупность технологических средств информационных и коммуникационных технологий</w:t>
      </w:r>
      <w:proofErr w:type="gramStart"/>
      <w:r w:rsidRPr="0049190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91902">
        <w:rPr>
          <w:rFonts w:ascii="Times New Roman" w:hAnsi="Times New Roman" w:cs="Times New Roman"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sz w:val="24"/>
          <w:szCs w:val="24"/>
        </w:rPr>
        <w:lastRenderedPageBreak/>
        <w:t xml:space="preserve">компьютеры, иное ИКТ-оборудование, коммуникационные каналы, систему современных педагогических технологий, обеспечивающих обучение в современной информационно-образовательной среде. </w:t>
      </w:r>
    </w:p>
    <w:p w:rsidR="00DC01AC" w:rsidRPr="00491902" w:rsidRDefault="00AC6537" w:rsidP="002A069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Организация  учебного процесса осуществляется  с</w:t>
      </w:r>
      <w:r w:rsidR="001F4F92">
        <w:rPr>
          <w:rFonts w:ascii="Times New Roman" w:hAnsi="Times New Roman" w:cs="Times New Roman"/>
          <w:sz w:val="24"/>
          <w:szCs w:val="24"/>
        </w:rPr>
        <w:t xml:space="preserve"> использованием индивидуальных </w:t>
      </w:r>
      <w:r w:rsidRPr="00491902">
        <w:rPr>
          <w:rFonts w:ascii="Times New Roman" w:hAnsi="Times New Roman" w:cs="Times New Roman"/>
          <w:sz w:val="24"/>
          <w:szCs w:val="24"/>
        </w:rPr>
        <w:t>форм.</w:t>
      </w:r>
    </w:p>
    <w:p w:rsidR="000828E3" w:rsidRPr="00491902" w:rsidRDefault="000828E3" w:rsidP="002A069F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75BB8" w:rsidRPr="00491902" w:rsidRDefault="00475BB8" w:rsidP="002A069F">
      <w:pPr>
        <w:pStyle w:val="a4"/>
        <w:ind w:firstLine="708"/>
        <w:jc w:val="both"/>
        <w:rPr>
          <w:rFonts w:ascii="Times New Roman" w:hAnsi="Times New Roman" w:cs="Times New Roman"/>
          <w:b/>
          <w:spacing w:val="-5"/>
          <w:w w:val="104"/>
          <w:sz w:val="24"/>
          <w:szCs w:val="24"/>
        </w:rPr>
      </w:pPr>
      <w:r w:rsidRPr="00491902">
        <w:rPr>
          <w:rFonts w:ascii="Times New Roman" w:hAnsi="Times New Roman" w:cs="Times New Roman"/>
          <w:b/>
          <w:spacing w:val="-5"/>
          <w:w w:val="104"/>
          <w:sz w:val="24"/>
          <w:szCs w:val="24"/>
        </w:rPr>
        <w:t>Цели и задачи курса  информатика</w:t>
      </w:r>
      <w:r w:rsidR="00491902" w:rsidRPr="00491902">
        <w:rPr>
          <w:rFonts w:ascii="Times New Roman" w:hAnsi="Times New Roman" w:cs="Times New Roman"/>
          <w:b/>
          <w:spacing w:val="-5"/>
          <w:w w:val="104"/>
          <w:sz w:val="24"/>
          <w:szCs w:val="24"/>
        </w:rPr>
        <w:t xml:space="preserve"> </w:t>
      </w:r>
      <w:r w:rsidR="00DA7EA7">
        <w:rPr>
          <w:rFonts w:ascii="Times New Roman" w:hAnsi="Times New Roman" w:cs="Times New Roman"/>
          <w:b/>
          <w:spacing w:val="-5"/>
          <w:w w:val="104"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b/>
          <w:spacing w:val="-5"/>
          <w:w w:val="104"/>
          <w:sz w:val="24"/>
          <w:szCs w:val="24"/>
        </w:rPr>
        <w:t xml:space="preserve"> </w:t>
      </w:r>
    </w:p>
    <w:p w:rsidR="000828E3" w:rsidRPr="00491902" w:rsidRDefault="000828E3" w:rsidP="002A069F">
      <w:pPr>
        <w:pStyle w:val="a4"/>
        <w:ind w:firstLine="708"/>
        <w:jc w:val="both"/>
        <w:rPr>
          <w:rFonts w:ascii="Times New Roman" w:hAnsi="Times New Roman" w:cs="Times New Roman"/>
          <w:b/>
          <w:spacing w:val="-5"/>
          <w:w w:val="104"/>
          <w:sz w:val="24"/>
          <w:szCs w:val="24"/>
        </w:rPr>
      </w:pPr>
    </w:p>
    <w:p w:rsidR="00DC01AC" w:rsidRPr="00491902" w:rsidRDefault="000828E3" w:rsidP="002A0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в 8 классе</w:t>
      </w:r>
      <w:r w:rsidR="00475BB8" w:rsidRPr="00491902">
        <w:rPr>
          <w:rFonts w:ascii="Times New Roman" w:hAnsi="Times New Roman" w:cs="Times New Roman"/>
          <w:sz w:val="24"/>
          <w:szCs w:val="24"/>
        </w:rPr>
        <w:t xml:space="preserve"> необходимо решить следующие задачи:</w:t>
      </w:r>
    </w:p>
    <w:p w:rsidR="00475BB8" w:rsidRPr="00491902" w:rsidRDefault="000828E3" w:rsidP="001F4F92">
      <w:pPr>
        <w:pStyle w:val="ab"/>
        <w:numPr>
          <w:ilvl w:val="0"/>
          <w:numId w:val="33"/>
        </w:numPr>
        <w:ind w:left="426" w:firstLine="0"/>
        <w:jc w:val="both"/>
        <w:rPr>
          <w:rStyle w:val="apple-converted-space"/>
          <w:rFonts w:ascii="Times New Roman" w:hAnsi="Times New Roman"/>
          <w:color w:val="000000"/>
          <w:lang w:val="ru-RU"/>
        </w:rPr>
      </w:pPr>
      <w:r w:rsidRPr="00491902">
        <w:rPr>
          <w:rFonts w:ascii="Times New Roman" w:hAnsi="Times New Roman"/>
          <w:color w:val="000000"/>
          <w:lang w:val="ru-RU"/>
        </w:rPr>
        <w:t xml:space="preserve"> </w:t>
      </w:r>
      <w:r w:rsidR="00475BB8" w:rsidRPr="00491902">
        <w:rPr>
          <w:rFonts w:ascii="Times New Roman" w:hAnsi="Times New Roman"/>
          <w:color w:val="000000"/>
          <w:lang w:val="ru-RU"/>
        </w:rPr>
        <w:t>систематизировать подходы к изучению предмета;</w:t>
      </w:r>
      <w:r w:rsidR="00475BB8" w:rsidRPr="00491902">
        <w:rPr>
          <w:rStyle w:val="apple-converted-space"/>
          <w:rFonts w:ascii="Times New Roman" w:hAnsi="Times New Roman"/>
          <w:color w:val="000000"/>
        </w:rPr>
        <w:t> 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научить пользоваться распространенными прикладными пакетами;</w:t>
      </w:r>
      <w:r w:rsidRPr="0049190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показать основные приемы эффективного использования информационных технологий;</w:t>
      </w:r>
      <w:r w:rsidRPr="00491902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</w:p>
    <w:p w:rsidR="00475BB8" w:rsidRPr="00491902" w:rsidRDefault="00475BB8" w:rsidP="001F4F92">
      <w:pPr>
        <w:pStyle w:val="a5"/>
        <w:numPr>
          <w:ilvl w:val="0"/>
          <w:numId w:val="31"/>
        </w:numPr>
        <w:shd w:val="clear" w:color="auto" w:fill="FFFFFF"/>
        <w:tabs>
          <w:tab w:val="clear" w:pos="780"/>
          <w:tab w:val="num" w:pos="284"/>
        </w:tabs>
        <w:spacing w:before="0" w:beforeAutospacing="0" w:after="0" w:afterAutospacing="0"/>
        <w:ind w:left="426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902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сформировать логические связи с другими предметами, входящими в курс среднего образования.</w:t>
      </w:r>
    </w:p>
    <w:p w:rsidR="00DC01AC" w:rsidRPr="00491902" w:rsidRDefault="00475BB8" w:rsidP="001F4F92">
      <w:pPr>
        <w:pStyle w:val="2"/>
        <w:ind w:left="426" w:firstLine="0"/>
        <w:jc w:val="both"/>
        <w:rPr>
          <w:b w:val="0"/>
          <w:color w:val="000000"/>
          <w:sz w:val="24"/>
        </w:rPr>
      </w:pPr>
      <w:r w:rsidRPr="00491902">
        <w:rPr>
          <w:b w:val="0"/>
          <w:color w:val="000000"/>
          <w:sz w:val="24"/>
        </w:rPr>
        <w:t>Данный курс призван обеспечить базовые знания учащихся, т.е. сформировать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учащихся с современными информационными технологиями.</w:t>
      </w:r>
    </w:p>
    <w:p w:rsidR="00475BB8" w:rsidRPr="00491902" w:rsidRDefault="00475BB8" w:rsidP="001F4F92">
      <w:pPr>
        <w:pStyle w:val="2"/>
        <w:ind w:left="426" w:firstLine="0"/>
        <w:jc w:val="both"/>
        <w:rPr>
          <w:b w:val="0"/>
          <w:sz w:val="24"/>
        </w:rPr>
      </w:pPr>
      <w:r w:rsidRPr="00491902">
        <w:rPr>
          <w:b w:val="0"/>
          <w:color w:val="000000"/>
          <w:sz w:val="24"/>
        </w:rPr>
        <w:t>Учащиеся приобретают знания и умения работы на современных ПК и программных средствах. Программой предполагается проведение практических работ, направленных на отработку отдельных технологических приемов.</w:t>
      </w:r>
      <w:r w:rsidRPr="00491902">
        <w:rPr>
          <w:rStyle w:val="apple-converted-space"/>
          <w:b w:val="0"/>
          <w:color w:val="000000"/>
          <w:sz w:val="24"/>
        </w:rPr>
        <w:t> </w:t>
      </w:r>
    </w:p>
    <w:p w:rsidR="00475BB8" w:rsidRPr="00491902" w:rsidRDefault="00ED01DD" w:rsidP="00ED01DD">
      <w:pPr>
        <w:pStyle w:val="2"/>
        <w:ind w:left="426" w:firstLine="0"/>
        <w:jc w:val="left"/>
        <w:rPr>
          <w:color w:val="FF0000"/>
          <w:sz w:val="24"/>
        </w:rPr>
      </w:pPr>
      <w:r>
        <w:rPr>
          <w:color w:val="auto"/>
          <w:sz w:val="24"/>
        </w:rPr>
        <w:t xml:space="preserve">                                                                            </w:t>
      </w:r>
      <w:r w:rsidR="00475BB8" w:rsidRPr="00491902">
        <w:rPr>
          <w:color w:val="auto"/>
          <w:sz w:val="24"/>
        </w:rPr>
        <w:t>Место учебного предмета в учебном плане</w:t>
      </w:r>
    </w:p>
    <w:p w:rsidR="00491902" w:rsidRPr="00491902" w:rsidRDefault="000828E3" w:rsidP="001F4F92">
      <w:pPr>
        <w:pStyle w:val="a4"/>
        <w:ind w:left="42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43949357"/>
      <w:r w:rsidRPr="00491902">
        <w:rPr>
          <w:rFonts w:ascii="Times New Roman" w:hAnsi="Times New Roman" w:cs="Times New Roman"/>
          <w:sz w:val="24"/>
          <w:szCs w:val="24"/>
        </w:rPr>
        <w:t>Предмет информатика 8</w:t>
      </w:r>
      <w:r w:rsidR="00475BB8" w:rsidRPr="00491902">
        <w:rPr>
          <w:rFonts w:ascii="Times New Roman" w:hAnsi="Times New Roman" w:cs="Times New Roman"/>
          <w:sz w:val="24"/>
          <w:szCs w:val="24"/>
        </w:rPr>
        <w:t xml:space="preserve"> класса входит в компонент образовательного учреждения. Данный курс обеспечивает непрерывность изучения предмета Информатика в среднем звене. На </w:t>
      </w:r>
      <w:r w:rsidR="00491902" w:rsidRPr="00491902">
        <w:rPr>
          <w:rFonts w:ascii="Times New Roman" w:hAnsi="Times New Roman" w:cs="Times New Roman"/>
          <w:sz w:val="24"/>
          <w:szCs w:val="24"/>
        </w:rPr>
        <w:t xml:space="preserve">индивидуальное </w:t>
      </w:r>
      <w:r w:rsidR="00475BB8" w:rsidRPr="00491902">
        <w:rPr>
          <w:rFonts w:ascii="Times New Roman" w:hAnsi="Times New Roman" w:cs="Times New Roman"/>
          <w:sz w:val="24"/>
          <w:szCs w:val="24"/>
        </w:rPr>
        <w:t xml:space="preserve">изучение курса в </w:t>
      </w:r>
      <w:r w:rsidR="00EC4094" w:rsidRPr="00491902">
        <w:rPr>
          <w:rFonts w:ascii="Times New Roman" w:hAnsi="Times New Roman" w:cs="Times New Roman"/>
          <w:sz w:val="24"/>
          <w:szCs w:val="24"/>
        </w:rPr>
        <w:t>8</w:t>
      </w:r>
      <w:r w:rsidR="00475BB8" w:rsidRPr="00491902">
        <w:rPr>
          <w:rFonts w:ascii="Times New Roman" w:hAnsi="Times New Roman" w:cs="Times New Roman"/>
          <w:sz w:val="24"/>
          <w:szCs w:val="24"/>
        </w:rPr>
        <w:t xml:space="preserve"> классах отводится</w:t>
      </w:r>
      <w:r w:rsidR="00EC4094" w:rsidRPr="00491902">
        <w:rPr>
          <w:rFonts w:ascii="Times New Roman" w:hAnsi="Times New Roman" w:cs="Times New Roman"/>
          <w:sz w:val="24"/>
          <w:szCs w:val="24"/>
        </w:rPr>
        <w:t>:</w:t>
      </w:r>
      <w:r w:rsidR="00475BB8" w:rsidRPr="00491902">
        <w:rPr>
          <w:rFonts w:ascii="Times New Roman" w:hAnsi="Times New Roman" w:cs="Times New Roman"/>
          <w:sz w:val="24"/>
          <w:szCs w:val="24"/>
        </w:rPr>
        <w:t xml:space="preserve"> </w:t>
      </w:r>
      <w:r w:rsidR="00491902" w:rsidRPr="00491902">
        <w:rPr>
          <w:rFonts w:ascii="Times New Roman" w:hAnsi="Times New Roman" w:cs="Times New Roman"/>
          <w:sz w:val="24"/>
          <w:szCs w:val="24"/>
        </w:rPr>
        <w:t>8,5 часа</w:t>
      </w:r>
      <w:r w:rsidR="00475BB8" w:rsidRPr="00491902">
        <w:rPr>
          <w:rFonts w:ascii="Times New Roman" w:hAnsi="Times New Roman" w:cs="Times New Roman"/>
          <w:sz w:val="24"/>
          <w:szCs w:val="24"/>
        </w:rPr>
        <w:t xml:space="preserve"> в </w:t>
      </w:r>
      <w:r w:rsidR="00EC4094" w:rsidRPr="00491902">
        <w:rPr>
          <w:rFonts w:ascii="Times New Roman" w:hAnsi="Times New Roman" w:cs="Times New Roman"/>
          <w:sz w:val="24"/>
          <w:szCs w:val="24"/>
        </w:rPr>
        <w:t>8</w:t>
      </w:r>
      <w:r w:rsidR="00475BB8" w:rsidRPr="00491902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EC4094" w:rsidRPr="00491902">
        <w:rPr>
          <w:rFonts w:ascii="Times New Roman" w:hAnsi="Times New Roman" w:cs="Times New Roman"/>
          <w:sz w:val="24"/>
          <w:szCs w:val="24"/>
        </w:rPr>
        <w:t xml:space="preserve">, </w:t>
      </w:r>
      <w:r w:rsidR="00491902" w:rsidRPr="00491902">
        <w:rPr>
          <w:rFonts w:ascii="Times New Roman" w:hAnsi="Times New Roman" w:cs="Times New Roman"/>
          <w:sz w:val="24"/>
          <w:szCs w:val="24"/>
        </w:rPr>
        <w:t xml:space="preserve">из расчёта 0, 25 часа в неделю.  </w:t>
      </w:r>
    </w:p>
    <w:p w:rsidR="001F4F92" w:rsidRPr="00491902" w:rsidRDefault="001F4F92" w:rsidP="001F4F92">
      <w:pPr>
        <w:pStyle w:val="a4"/>
        <w:rPr>
          <w:b/>
          <w:sz w:val="24"/>
          <w:szCs w:val="24"/>
        </w:rPr>
      </w:pPr>
    </w:p>
    <w:p w:rsidR="001F4F92" w:rsidRPr="00E21E93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1E93">
        <w:rPr>
          <w:rFonts w:ascii="Times New Roman" w:hAnsi="Times New Roman" w:cs="Times New Roman"/>
          <w:b/>
          <w:sz w:val="26"/>
          <w:szCs w:val="26"/>
        </w:rPr>
        <w:t>Планируемые результаты изучения информатики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Информация и способы ее представления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  научится: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записывать в двоичной системе целые числа от 0 до 256;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кодировать и декодировать тексты при известной кодовой таблице;</w:t>
      </w:r>
    </w:p>
    <w:p w:rsidR="001F4F92" w:rsidRPr="00491902" w:rsidRDefault="001F4F92" w:rsidP="001F4F92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использовать основные способы графического представления числовой информации.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9190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b/>
          <w:i/>
          <w:sz w:val="24"/>
          <w:szCs w:val="24"/>
        </w:rPr>
        <w:t>получит возможность: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sz w:val="24"/>
          <w:szCs w:val="24"/>
        </w:rPr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явленияи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его словесным </w:t>
      </w:r>
      <w:r w:rsidRPr="00491902">
        <w:rPr>
          <w:rFonts w:ascii="Times New Roman" w:hAnsi="Times New Roman" w:cs="Times New Roman"/>
          <w:sz w:val="24"/>
          <w:szCs w:val="24"/>
        </w:rPr>
        <w:lastRenderedPageBreak/>
        <w:t>(литературным) описанием; узнать о том, что любые данные можно описать, используя алфавит, содержащий только два символа, например 0 и 1;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тем, как информация (данные) представляется в современных компьютерах;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двоичной системой счисления;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двоичным кодированием текстов и наиболее употребительными современными кодами.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Основы алгоритмической культуры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строить модели различных устройств и объектов в виде исполнителей, описывать возможные состояния и системы команд этих исполнителей;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использовать логические значения, операции и выражения с ними;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1F4F92" w:rsidRPr="00491902" w:rsidRDefault="001F4F92" w:rsidP="001F4F92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создавать и выполнять программы для решения несложных алгоритмических задач в выбранной среде программирования.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возможность:</w:t>
      </w:r>
    </w:p>
    <w:p w:rsidR="001F4F92" w:rsidRPr="00491902" w:rsidRDefault="001F4F92" w:rsidP="001F4F92">
      <w:pPr>
        <w:pStyle w:val="a4"/>
        <w:numPr>
          <w:ilvl w:val="0"/>
          <w:numId w:val="2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использованием строк, деревьев, графов и с простейшими операциями с этими структурами;</w:t>
      </w:r>
    </w:p>
    <w:p w:rsidR="001F4F92" w:rsidRPr="00491902" w:rsidRDefault="001F4F92" w:rsidP="001F4F92">
      <w:pPr>
        <w:pStyle w:val="a4"/>
        <w:numPr>
          <w:ilvl w:val="0"/>
          <w:numId w:val="2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создавать программы для решения несложных задач, возникающих в процессе учебы и </w:t>
      </w:r>
      <w:proofErr w:type="gramStart"/>
      <w:r w:rsidRPr="00491902">
        <w:rPr>
          <w:rFonts w:ascii="Times New Roman" w:hAnsi="Times New Roman" w:cs="Times New Roman"/>
          <w:sz w:val="24"/>
          <w:szCs w:val="24"/>
        </w:rPr>
        <w:t>вне</w:t>
      </w:r>
      <w:proofErr w:type="gramEnd"/>
      <w:r w:rsidRPr="004919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1902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Pr="00491902">
        <w:rPr>
          <w:rFonts w:ascii="Times New Roman" w:hAnsi="Times New Roman" w:cs="Times New Roman"/>
          <w:sz w:val="24"/>
          <w:szCs w:val="24"/>
        </w:rPr>
        <w:t>.</w:t>
      </w:r>
    </w:p>
    <w:p w:rsidR="001F4F92" w:rsidRPr="00491902" w:rsidRDefault="001F4F92" w:rsidP="001F4F92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F92" w:rsidRPr="00491902" w:rsidRDefault="001F4F92" w:rsidP="001F4F92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F9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на личностном, </w:t>
      </w:r>
      <w:proofErr w:type="spellStart"/>
      <w:r w:rsidRPr="00491902">
        <w:rPr>
          <w:rFonts w:ascii="Times New Roman" w:hAnsi="Times New Roman" w:cs="Times New Roman"/>
          <w:b/>
          <w:sz w:val="24"/>
          <w:szCs w:val="24"/>
        </w:rPr>
        <w:t>метапредметном</w:t>
      </w:r>
      <w:proofErr w:type="spellEnd"/>
      <w:r w:rsidRPr="00491902">
        <w:rPr>
          <w:rFonts w:ascii="Times New Roman" w:hAnsi="Times New Roman" w:cs="Times New Roman"/>
          <w:b/>
          <w:sz w:val="24"/>
          <w:szCs w:val="24"/>
        </w:rPr>
        <w:t xml:space="preserve"> и предметном уровнях</w:t>
      </w:r>
    </w:p>
    <w:p w:rsidR="001F4F92" w:rsidRPr="0049190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F92" w:rsidRPr="00491902" w:rsidRDefault="001F4F92" w:rsidP="001F4F92">
      <w:pPr>
        <w:pStyle w:val="a4"/>
        <w:ind w:left="426" w:firstLine="708"/>
        <w:jc w:val="both"/>
        <w:rPr>
          <w:rStyle w:val="dash041e005f0431005f044b005f0447005f043d005f044b005f0439005f005fchar1char1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В соответствии с приказом Министерства образования и науки Российской Федерации от  6  октября 2009 г. № 373  п. 19.2. («Планируемые результаты освоения основной образовательной программы должны: ….3) являться содержательной и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основой для разработки … учебно-методической литературы»)  курс нацелен на обеспечение реализации трех групп образовательных результатов: личностных,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и предметных.</w:t>
      </w:r>
    </w:p>
    <w:p w:rsidR="001F4F92" w:rsidRPr="00491902" w:rsidRDefault="001F4F92" w:rsidP="001F4F92">
      <w:pPr>
        <w:pStyle w:val="a4"/>
        <w:ind w:left="426"/>
        <w:jc w:val="center"/>
        <w:rPr>
          <w:rStyle w:val="dash041e005f0431005f044b005f0447005f043d005f044b005f0439005f005fchar1char1"/>
          <w:b/>
        </w:rPr>
      </w:pPr>
      <w:r w:rsidRPr="00491902">
        <w:rPr>
          <w:rStyle w:val="dash041e005f0431005f044b005f0447005f043d005f044b005f0439005f005fchar1char1"/>
          <w:b/>
        </w:rPr>
        <w:t>Личностные:</w:t>
      </w:r>
    </w:p>
    <w:p w:rsidR="001F4F92" w:rsidRPr="00491902" w:rsidRDefault="001F4F92" w:rsidP="001F4F92">
      <w:pPr>
        <w:pStyle w:val="a4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05f0431005f044b005f0447005f043d005f044b005f0439005f005fchar1char1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F4F92" w:rsidRPr="00491902" w:rsidRDefault="001F4F92" w:rsidP="001F4F92">
      <w:pPr>
        <w:pStyle w:val="a4"/>
        <w:numPr>
          <w:ilvl w:val="0"/>
          <w:numId w:val="6"/>
        </w:numPr>
        <w:ind w:left="426"/>
        <w:jc w:val="both"/>
        <w:rPr>
          <w:rStyle w:val="dash041e005f0431005f044b005f0447005f043d005f044b005f0439005f005fchar1char1"/>
        </w:rPr>
      </w:pPr>
      <w:r w:rsidRPr="00491902">
        <w:rPr>
          <w:rStyle w:val="dash041e005f0431005f044b005f0447005f043d005f044b005f0439005f005fchar1char1"/>
        </w:rPr>
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1F4F92" w:rsidRPr="00491902" w:rsidRDefault="001F4F92" w:rsidP="001F4F92">
      <w:pPr>
        <w:pStyle w:val="a4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приобретение опыта выполнения индивидуальных и коллективных проектов, таких как разработка программных средств учебного назначения, издание школьных газет, создание сайтов,  виртуальных краеведческих музеев и т.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>, на основе использования информационных технологий;</w:t>
      </w:r>
    </w:p>
    <w:p w:rsidR="001F4F92" w:rsidRPr="00491902" w:rsidRDefault="001F4F92" w:rsidP="001F4F92">
      <w:pPr>
        <w:pStyle w:val="a4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знакомство с основными правами и обязанностями гражданина информационного общества; </w:t>
      </w:r>
    </w:p>
    <w:p w:rsidR="001F4F92" w:rsidRPr="00491902" w:rsidRDefault="001F4F92" w:rsidP="001F4F92">
      <w:pPr>
        <w:pStyle w:val="a4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формирование представлений об основных направлениях развития информационного сектора экономики, основных видах профессиональной деятельности, связанных с информатикой и информационными технологиями.</w:t>
      </w:r>
    </w:p>
    <w:p w:rsidR="001F4F92" w:rsidRPr="00491902" w:rsidRDefault="001F4F92" w:rsidP="001F4F92">
      <w:pPr>
        <w:pStyle w:val="a4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sz w:val="24"/>
          <w:szCs w:val="24"/>
        </w:rPr>
        <w:t>целенаправленные поиск и использование информационных ресурсов, необходимых для решения учебных и практических задач, в том числе с помощью средств информационных и коммуникационных технологий (ИКТ);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анализ информационных процессов, протекающих в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социотехнических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>, природных, социальных системах;</w:t>
      </w:r>
    </w:p>
    <w:p w:rsidR="001F4F92" w:rsidRPr="00491902" w:rsidRDefault="001F4F92" w:rsidP="001F4F92">
      <w:pPr>
        <w:pStyle w:val="a4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формирование (на основе собственного опыта информационной деятельности) представлений о механизмах и законах восприятия и переработки информации человеком, техническими и социальными системами.</w:t>
      </w:r>
    </w:p>
    <w:p w:rsidR="001F4F92" w:rsidRPr="0049190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91902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91902">
        <w:rPr>
          <w:rFonts w:ascii="Times New Roman" w:hAnsi="Times New Roman" w:cs="Times New Roman"/>
          <w:b/>
          <w:sz w:val="24"/>
          <w:szCs w:val="24"/>
        </w:rPr>
        <w:t>:</w:t>
      </w:r>
    </w:p>
    <w:p w:rsidR="001F4F92" w:rsidRPr="00491902" w:rsidRDefault="001F4F92" w:rsidP="001F4F92">
      <w:pPr>
        <w:pStyle w:val="a4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sz w:val="24"/>
          <w:szCs w:val="24"/>
        </w:rPr>
        <w:t>формирование компьютерной грамотности, т. е. приобретение опыта создания, преобразования, представления, хранения информационных объектов (текстов, рисунков, алгоритмов и т. п.) с использованием наиболее широко распространенных компьютерных инструментальных средств;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осуществление целенаправленного поиска информации в различных информационных массивах, в том числе электронных энциклопедиях, сети Интернет и т.п., анализ и оценка свойств полученной информации с точки зрения решаемой задачи;</w:t>
      </w:r>
    </w:p>
    <w:p w:rsidR="001F4F92" w:rsidRPr="00491902" w:rsidRDefault="001F4F92" w:rsidP="001F4F92">
      <w:pPr>
        <w:pStyle w:val="a4"/>
        <w:numPr>
          <w:ilvl w:val="0"/>
          <w:numId w:val="7"/>
        </w:numPr>
        <w:ind w:left="426"/>
        <w:jc w:val="both"/>
        <w:rPr>
          <w:rStyle w:val="dash041e005f0431005f044b005f0447005f043d005f044b005f0439005f005fchar1char1"/>
        </w:rPr>
      </w:pPr>
      <w:r w:rsidRPr="00491902">
        <w:rPr>
          <w:rFonts w:ascii="Times New Roman" w:hAnsi="Times New Roman" w:cs="Times New Roman"/>
          <w:sz w:val="24"/>
          <w:szCs w:val="24"/>
        </w:rPr>
        <w:t>целенаправленное использование информации в процессе управления, в том числе с помощью аппаратных и программных средств компьютера и цифровой бытовой техники;</w:t>
      </w:r>
    </w:p>
    <w:p w:rsidR="001F4F92" w:rsidRPr="00491902" w:rsidRDefault="001F4F92" w:rsidP="001F4F92">
      <w:pPr>
        <w:pStyle w:val="a4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05f0431005f044b005f0447005f043d005f044b005f0439005f005fchar1char1"/>
        </w:rPr>
        <w:t>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1F4F92" w:rsidRPr="00491902" w:rsidRDefault="001F4F92" w:rsidP="001F4F92">
      <w:pPr>
        <w:pStyle w:val="a4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1F4F92" w:rsidRPr="00491902" w:rsidRDefault="001F4F92" w:rsidP="001F4F92">
      <w:pPr>
        <w:pStyle w:val="a4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1F4F92" w:rsidRPr="00491902" w:rsidRDefault="001F4F92" w:rsidP="001F4F92">
      <w:pPr>
        <w:pStyle w:val="a4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1F4F92" w:rsidRPr="00491902" w:rsidRDefault="001F4F92" w:rsidP="001F4F92">
      <w:pPr>
        <w:pStyle w:val="a4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05f0431005f044b005f0447005f043d005f044b005f0439005f005fchar1char1"/>
        </w:rPr>
        <w:t xml:space="preserve">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491902">
        <w:rPr>
          <w:rStyle w:val="dash041e005f0431005f044b005f0447005f043d005f044b005f0439005f005fchar1char1"/>
        </w:rPr>
        <w:t>логическое рассуждение</w:t>
      </w:r>
      <w:proofErr w:type="gramEnd"/>
      <w:r w:rsidRPr="00491902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1F4F92" w:rsidRPr="00491902" w:rsidRDefault="001F4F92" w:rsidP="001F4F92">
      <w:pPr>
        <w:pStyle w:val="a4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05f0431005f044b005f0447005f043d005f044b005f0439005f005fchar1char1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r w:rsidRPr="00491902">
        <w:rPr>
          <w:rFonts w:ascii="Times New Roman" w:hAnsi="Times New Roman" w:cs="Times New Roman"/>
          <w:webHidden/>
          <w:sz w:val="24"/>
          <w:szCs w:val="24"/>
        </w:rPr>
        <w:t xml:space="preserve">Важнейшее место в </w:t>
      </w:r>
      <w:proofErr w:type="spellStart"/>
      <w:r w:rsidRPr="00491902">
        <w:rPr>
          <w:rFonts w:ascii="Times New Roman" w:hAnsi="Times New Roman" w:cs="Times New Roman"/>
          <w:webHidden/>
          <w:sz w:val="24"/>
          <w:szCs w:val="24"/>
        </w:rPr>
        <w:t>курсезанимает</w:t>
      </w:r>
      <w:proofErr w:type="spellEnd"/>
      <w:r w:rsidRPr="00491902">
        <w:rPr>
          <w:rFonts w:ascii="Times New Roman" w:hAnsi="Times New Roman" w:cs="Times New Roman"/>
          <w:webHidden/>
          <w:sz w:val="24"/>
          <w:szCs w:val="24"/>
        </w:rPr>
        <w:t xml:space="preserve"> тема «Моделирование и формализация», в которой исследуются модели из различных предметных областей: </w:t>
      </w:r>
      <w:r w:rsidRPr="00491902">
        <w:rPr>
          <w:rFonts w:ascii="Times New Roman" w:hAnsi="Times New Roman" w:cs="Times New Roman"/>
          <w:sz w:val="24"/>
          <w:szCs w:val="24"/>
        </w:rPr>
        <w:t xml:space="preserve">математики, физики, химии и собственно информатики. Эта тема способствует информатизации учебного процесса в целом, придает курсу «Информатика» 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межпредметный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характер.</w:t>
      </w:r>
    </w:p>
    <w:p w:rsidR="001F4F92" w:rsidRPr="00491902" w:rsidRDefault="001F4F92" w:rsidP="001F4F92">
      <w:pPr>
        <w:pStyle w:val="a4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0043104370430044600200441043f04380441043a0430char1"/>
        </w:rPr>
        <w:t>понимание роли информационных процессов в современном мире;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lastRenderedPageBreak/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Style w:val="dash041e0441043d043e0432043d043e0439002004420435043a04410442002004410020043e0442044104420443043f043e043cchar1"/>
        </w:rPr>
        <w:t>развитие алгоритмического и системного мышления, необходимых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с ветвлением и циклической;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(таблицы, схемы, графики, диаграммы), с использованием соответствующих программных средств обработки данных;</w:t>
      </w:r>
    </w:p>
    <w:p w:rsidR="001F4F92" w:rsidRPr="00491902" w:rsidRDefault="001F4F92" w:rsidP="001F4F92">
      <w:pPr>
        <w:pStyle w:val="a4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1902">
        <w:rPr>
          <w:rStyle w:val="dash041e0441043d043e0432043d043e0439002004420435043a04410442002004410020043e0442044104420443043f043e043cchar1"/>
        </w:rPr>
        <w:t xml:space="preserve">формирование навыков и умений безопасного и целесообразного поведения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1F4F92">
        <w:rPr>
          <w:rFonts w:ascii="Times New Roman" w:hAnsi="Times New Roman" w:cs="Times New Roman"/>
          <w:i/>
          <w:sz w:val="24"/>
          <w:szCs w:val="24"/>
        </w:rPr>
        <w:t>бучающийся</w:t>
      </w:r>
      <w:proofErr w:type="gramEnd"/>
      <w:r w:rsidRPr="001F4F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b/>
          <w:i/>
          <w:sz w:val="24"/>
          <w:szCs w:val="24"/>
        </w:rPr>
        <w:t>получит возможность: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1902">
        <w:rPr>
          <w:rFonts w:ascii="Times New Roman" w:hAnsi="Times New Roman" w:cs="Times New Roman"/>
          <w:sz w:val="24"/>
          <w:szCs w:val="24"/>
        </w:rPr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</w:t>
      </w:r>
      <w:proofErr w:type="spellStart"/>
      <w:r w:rsidRPr="00491902">
        <w:rPr>
          <w:rFonts w:ascii="Times New Roman" w:hAnsi="Times New Roman" w:cs="Times New Roman"/>
          <w:sz w:val="24"/>
          <w:szCs w:val="24"/>
        </w:rPr>
        <w:t>явленияи</w:t>
      </w:r>
      <w:proofErr w:type="spellEnd"/>
      <w:r w:rsidRPr="00491902">
        <w:rPr>
          <w:rFonts w:ascii="Times New Roman" w:hAnsi="Times New Roman" w:cs="Times New Roman"/>
          <w:sz w:val="24"/>
          <w:szCs w:val="24"/>
        </w:rPr>
        <w:t xml:space="preserve"> его словесным (литературным) описанием; узнать о том, что любые данные можно описать, используя алфавит, содержащий только два символа, например 0 и 1;</w:t>
      </w:r>
      <w:proofErr w:type="gramEnd"/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тем, как информация (данные) представляется в современных компьютерах;</w:t>
      </w:r>
    </w:p>
    <w:p w:rsidR="001F4F92" w:rsidRPr="0049190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двоичной системой счисления;</w:t>
      </w:r>
    </w:p>
    <w:p w:rsidR="001F4F92" w:rsidRDefault="001F4F92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познакомиться с двоичным кодированием текстов и наиболее употребительными современными кодами.</w:t>
      </w:r>
    </w:p>
    <w:p w:rsidR="00E21E93" w:rsidRPr="00491902" w:rsidRDefault="00E21E93" w:rsidP="001F4F92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EC4094" w:rsidRPr="00E21E93" w:rsidRDefault="00E21E93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1E93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</w:t>
      </w:r>
      <w:r w:rsidR="00EC4094" w:rsidRPr="00E21E93">
        <w:rPr>
          <w:rFonts w:ascii="Times New Roman" w:hAnsi="Times New Roman" w:cs="Times New Roman"/>
          <w:b/>
          <w:sz w:val="26"/>
          <w:szCs w:val="26"/>
        </w:rPr>
        <w:t xml:space="preserve">Содержание </w:t>
      </w:r>
      <w:r w:rsidR="00DC01AC" w:rsidRPr="00E21E93">
        <w:rPr>
          <w:rFonts w:ascii="Times New Roman" w:hAnsi="Times New Roman" w:cs="Times New Roman"/>
          <w:b/>
          <w:sz w:val="26"/>
          <w:szCs w:val="26"/>
        </w:rPr>
        <w:t>тем учебного курса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Информац</w:t>
      </w:r>
      <w:r w:rsidR="00E21E93">
        <w:rPr>
          <w:rFonts w:ascii="Times New Roman" w:hAnsi="Times New Roman" w:cs="Times New Roman"/>
          <w:b/>
          <w:sz w:val="24"/>
          <w:szCs w:val="24"/>
        </w:rPr>
        <w:t>ия и информационные процессы – 1  час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Информация в природе, обществе и технике.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Информация и информационные процессы в неживой природе.</w:t>
      </w:r>
      <w:r w:rsidRPr="00491902">
        <w:rPr>
          <w:rFonts w:ascii="Times New Roman" w:hAnsi="Times New Roman" w:cs="Times New Roman"/>
          <w:sz w:val="24"/>
          <w:szCs w:val="24"/>
        </w:rPr>
        <w:t xml:space="preserve"> Информация и информационные процессы в живой природе. Человек: информация и информационные процессы.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Кодирование информации с помощью знаковых систем. Знаки: форма и значение. Знаковые системы.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Кодирование информации. Количество информации.</w:t>
      </w:r>
      <w:r w:rsidRPr="00491902">
        <w:rPr>
          <w:rFonts w:ascii="Times New Roman" w:hAnsi="Times New Roman" w:cs="Times New Roman"/>
          <w:sz w:val="24"/>
          <w:szCs w:val="24"/>
        </w:rPr>
        <w:t xml:space="preserve"> Количество информации как мера уменьшения неопределенности знания. Определение количества информации.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Алфавитный подход к определению количества информации.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Кодирование и обработка текстовой и графич</w:t>
      </w:r>
      <w:r w:rsidR="00E21E93">
        <w:rPr>
          <w:rFonts w:ascii="Times New Roman" w:hAnsi="Times New Roman" w:cs="Times New Roman"/>
          <w:b/>
          <w:sz w:val="24"/>
          <w:szCs w:val="24"/>
        </w:rPr>
        <w:t>еской информации – 1 час.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Обработка текстовой информации. Создание документов в текстовых редакторах. Ввод и редактирование документа. Сохранение и печать документов. 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Форматирование документа. </w:t>
      </w:r>
      <w:r w:rsidRPr="00491902">
        <w:rPr>
          <w:rFonts w:ascii="Times New Roman" w:hAnsi="Times New Roman" w:cs="Times New Roman"/>
          <w:sz w:val="24"/>
          <w:szCs w:val="24"/>
        </w:rPr>
        <w:t>Форматирование символов и абзацев. Нумерованные и маркированные списки. Таблицы в текстовых редакторах. Компьютерные словари и системы машинного перевода текстов. Системы оптического распознавания документов. Кодирование текстовой информации.</w:t>
      </w:r>
    </w:p>
    <w:p w:rsidR="00EC4094" w:rsidRPr="00491902" w:rsidRDefault="00EC4094" w:rsidP="00E21E93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Обработка графической информации. Растровая и векторная графика. </w:t>
      </w:r>
      <w:r w:rsidRPr="00491902">
        <w:rPr>
          <w:rFonts w:ascii="Times New Roman" w:hAnsi="Times New Roman" w:cs="Times New Roman"/>
          <w:noProof/>
          <w:sz w:val="24"/>
          <w:szCs w:val="24"/>
        </w:rPr>
        <w:t>Интерфейс и основные возможности графических редакторов.</w:t>
      </w:r>
      <w:r w:rsidRPr="00491902">
        <w:rPr>
          <w:rFonts w:ascii="Times New Roman" w:hAnsi="Times New Roman" w:cs="Times New Roman"/>
          <w:sz w:val="24"/>
          <w:szCs w:val="24"/>
        </w:rPr>
        <w:t xml:space="preserve"> 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Создание рисунков в векторном графическом редакторе.</w:t>
      </w:r>
    </w:p>
    <w:p w:rsidR="00EC4094" w:rsidRPr="00491902" w:rsidRDefault="00EC4094" w:rsidP="002A069F">
      <w:pPr>
        <w:pStyle w:val="a4"/>
        <w:numPr>
          <w:ilvl w:val="0"/>
          <w:numId w:val="1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Анимация.</w:t>
      </w:r>
    </w:p>
    <w:p w:rsidR="00EC4094" w:rsidRDefault="00EC4094" w:rsidP="002A069F">
      <w:pPr>
        <w:pStyle w:val="a4"/>
        <w:numPr>
          <w:ilvl w:val="0"/>
          <w:numId w:val="1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Кодирование графической информации.</w:t>
      </w:r>
    </w:p>
    <w:p w:rsidR="00E21E93" w:rsidRDefault="00E21E93" w:rsidP="00E21E9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094" w:rsidRPr="00491902" w:rsidRDefault="00EC4094" w:rsidP="00E21E93">
      <w:pPr>
        <w:pStyle w:val="a4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Кодирование и обработка з</w:t>
      </w:r>
      <w:r w:rsidR="00E21E93">
        <w:rPr>
          <w:rFonts w:ascii="Times New Roman" w:hAnsi="Times New Roman" w:cs="Times New Roman"/>
          <w:b/>
          <w:sz w:val="24"/>
          <w:szCs w:val="24"/>
        </w:rPr>
        <w:t>вука, цифрового фото и видео – 1 час.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Кодирование и обработка звуковой информации.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Цифровое фото и  видео.</w:t>
      </w:r>
    </w:p>
    <w:p w:rsidR="00EC4094" w:rsidRPr="00491902" w:rsidRDefault="00EC4094" w:rsidP="00E21E93">
      <w:pPr>
        <w:pStyle w:val="a4"/>
        <w:numPr>
          <w:ilvl w:val="0"/>
          <w:numId w:val="34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Кодирование и о</w:t>
      </w:r>
      <w:r w:rsidR="00E21E93">
        <w:rPr>
          <w:rFonts w:ascii="Times New Roman" w:hAnsi="Times New Roman" w:cs="Times New Roman"/>
          <w:b/>
          <w:sz w:val="24"/>
          <w:szCs w:val="24"/>
        </w:rPr>
        <w:t>бработка числовой информации – 1 час.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lastRenderedPageBreak/>
        <w:t xml:space="preserve">Кодирование числовой информации. Представление числовой информации с помощью систем счисления. Арифметические операции в позиционных системах счисления. Двоичное кодирование чисел в компьютере. </w:t>
      </w:r>
    </w:p>
    <w:p w:rsidR="00EC4094" w:rsidRPr="00491902" w:rsidRDefault="00EC4094" w:rsidP="002A069F">
      <w:pPr>
        <w:pStyle w:val="a4"/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Создание таблиц значений функций в электронных таблицах.</w:t>
      </w:r>
    </w:p>
    <w:p w:rsidR="00EC4094" w:rsidRPr="00491902" w:rsidRDefault="00E21E93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Коммуникационные технологии – 1 час.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Информационные ресурсы Интернета. </w:t>
      </w:r>
      <w:r w:rsidRPr="00491902">
        <w:rPr>
          <w:rFonts w:ascii="Times New Roman" w:hAnsi="Times New Roman" w:cs="Times New Roman"/>
          <w:sz w:val="24"/>
          <w:szCs w:val="24"/>
        </w:rPr>
        <w:t>Всемирная паутина. Электронная почта. Файловые архивы. Общение в Интернете. Мобильный Интернет. Звук и видео в Интернете. Поиск информации в Интернете. Электронная коммерция в Интернете.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Передача информации. Локальные компьютерные сети. Глобальная компьютерная сеть Интернет. </w:t>
      </w:r>
      <w:r w:rsidRPr="00491902">
        <w:rPr>
          <w:rFonts w:ascii="Times New Roman" w:hAnsi="Times New Roman" w:cs="Times New Roman"/>
          <w:noProof/>
          <w:sz w:val="24"/>
          <w:szCs w:val="24"/>
        </w:rPr>
        <w:t>Состав Интернета. Адресация в Интернете. Маршрутизация и транспортировка данных по компьютерным сетям.</w:t>
      </w:r>
    </w:p>
    <w:p w:rsidR="00EC4094" w:rsidRPr="00491902" w:rsidRDefault="00EC4094" w:rsidP="002A069F">
      <w:pPr>
        <w:pStyle w:val="a4"/>
        <w:numPr>
          <w:ilvl w:val="0"/>
          <w:numId w:val="14"/>
        </w:numPr>
        <w:ind w:left="284" w:hanging="142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Работа с электронной </w:t>
      </w:r>
      <w:r w:rsidRPr="00491902">
        <w:rPr>
          <w:rFonts w:ascii="Times New Roman" w:hAnsi="Times New Roman" w:cs="Times New Roman"/>
          <w:noProof/>
          <w:sz w:val="24"/>
          <w:szCs w:val="24"/>
          <w:lang w:val="en-US"/>
        </w:rPr>
        <w:t>Web</w:t>
      </w:r>
      <w:r w:rsidRPr="00491902">
        <w:rPr>
          <w:rFonts w:ascii="Times New Roman" w:hAnsi="Times New Roman" w:cs="Times New Roman"/>
          <w:noProof/>
          <w:sz w:val="24"/>
          <w:szCs w:val="24"/>
        </w:rPr>
        <w:t>-почтой.</w:t>
      </w:r>
    </w:p>
    <w:p w:rsidR="002A069F" w:rsidRPr="00491902" w:rsidRDefault="002A069F" w:rsidP="002A069F">
      <w:pPr>
        <w:pStyle w:val="a4"/>
        <w:numPr>
          <w:ilvl w:val="0"/>
          <w:numId w:val="14"/>
        </w:numPr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Путешествие по Всемирной паутине.</w:t>
      </w:r>
    </w:p>
    <w:p w:rsidR="00EC4094" w:rsidRPr="00491902" w:rsidRDefault="00EC4094" w:rsidP="002A069F">
      <w:pPr>
        <w:pStyle w:val="a4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Основы алгоритмизации и объектно-ориентированног</w:t>
      </w:r>
      <w:r w:rsidR="00E21E93">
        <w:rPr>
          <w:rFonts w:ascii="Times New Roman" w:hAnsi="Times New Roman" w:cs="Times New Roman"/>
          <w:b/>
          <w:sz w:val="24"/>
          <w:szCs w:val="24"/>
        </w:rPr>
        <w:t>о программирования – 1 час.</w:t>
      </w:r>
    </w:p>
    <w:p w:rsidR="00EC4094" w:rsidRPr="00491902" w:rsidRDefault="00EC4094" w:rsidP="002A069F">
      <w:pPr>
        <w:pStyle w:val="a4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 xml:space="preserve">Алгоритм и его формальное исполнение. Свойства алгоритма и его исполнители. Выполнение алгоритмов человеком. Выполнение алгоритмов компьютером. Основы объектно-ориентированного визуального программирования. </w:t>
      </w:r>
    </w:p>
    <w:p w:rsidR="00EC4094" w:rsidRPr="00491902" w:rsidRDefault="00EC4094" w:rsidP="002A069F">
      <w:pPr>
        <w:pStyle w:val="a4"/>
        <w:numPr>
          <w:ilvl w:val="0"/>
          <w:numId w:val="15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Знакомство с системами алгоритмического и объектно-ориентированного программирования.</w:t>
      </w:r>
    </w:p>
    <w:p w:rsidR="00EC4094" w:rsidRPr="00491902" w:rsidRDefault="00EC4094" w:rsidP="00DC01A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М</w:t>
      </w:r>
      <w:r w:rsidR="00E21E93">
        <w:rPr>
          <w:rFonts w:ascii="Times New Roman" w:hAnsi="Times New Roman" w:cs="Times New Roman"/>
          <w:b/>
          <w:sz w:val="24"/>
          <w:szCs w:val="24"/>
        </w:rPr>
        <w:t>оделирование и формализация – 1 час.</w:t>
      </w:r>
    </w:p>
    <w:p w:rsidR="00EC4094" w:rsidRPr="00491902" w:rsidRDefault="00EC4094" w:rsidP="00DC01A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Окружающий мир как иерархическая система. Моделирование, формализация, визуализация. Моделирование как метод познания. Материальные и информационные модели. Формализация и визуализация моделей. Основные этапы разработки и исследования моделей на компьютере.</w:t>
      </w:r>
    </w:p>
    <w:p w:rsidR="00EC4094" w:rsidRPr="00491902" w:rsidRDefault="00EC4094" w:rsidP="00DC01AC">
      <w:pPr>
        <w:pStyle w:val="a4"/>
        <w:numPr>
          <w:ilvl w:val="0"/>
          <w:numId w:val="16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Практическая работа. </w:t>
      </w:r>
      <w:r w:rsidRPr="00491902">
        <w:rPr>
          <w:rFonts w:ascii="Times New Roman" w:hAnsi="Times New Roman" w:cs="Times New Roman"/>
          <w:sz w:val="24"/>
          <w:szCs w:val="24"/>
        </w:rPr>
        <w:t>Проект «Графическое решение уравнения».</w:t>
      </w:r>
    </w:p>
    <w:p w:rsidR="00EC4094" w:rsidRPr="00491902" w:rsidRDefault="00EC4094" w:rsidP="00DC01A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902">
        <w:rPr>
          <w:rFonts w:ascii="Times New Roman" w:hAnsi="Times New Roman" w:cs="Times New Roman"/>
          <w:b/>
          <w:sz w:val="24"/>
          <w:szCs w:val="24"/>
        </w:rPr>
        <w:t>Логика и л</w:t>
      </w:r>
      <w:r w:rsidR="00E21E93">
        <w:rPr>
          <w:rFonts w:ascii="Times New Roman" w:hAnsi="Times New Roman" w:cs="Times New Roman"/>
          <w:b/>
          <w:sz w:val="24"/>
          <w:szCs w:val="24"/>
        </w:rPr>
        <w:t>огические основы компьютера – 1 час.</w:t>
      </w:r>
    </w:p>
    <w:p w:rsidR="00EC4094" w:rsidRDefault="00EC4094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91902">
        <w:rPr>
          <w:rFonts w:ascii="Times New Roman" w:hAnsi="Times New Roman" w:cs="Times New Roman"/>
          <w:sz w:val="24"/>
          <w:szCs w:val="24"/>
        </w:rPr>
        <w:t>Алгебра логики. Логические основы устройства компьютера. Базовые логические элементы.</w:t>
      </w:r>
      <w:r w:rsidRPr="00491902">
        <w:rPr>
          <w:rFonts w:ascii="Times New Roman" w:hAnsi="Times New Roman" w:cs="Times New Roman"/>
          <w:noProof/>
          <w:sz w:val="24"/>
          <w:szCs w:val="24"/>
        </w:rPr>
        <w:t xml:space="preserve"> Сумматор двоичных чисел.</w:t>
      </w: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614428" w:rsidRDefault="00614428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614428" w:rsidRDefault="00614428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614428" w:rsidRDefault="00614428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A2EEF" w:rsidRDefault="005A2EEF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A2EEF" w:rsidRDefault="005A2EEF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A2EEF" w:rsidRDefault="005A2EEF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2011B" w:rsidRDefault="0072011B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883080" w:rsidRDefault="00883080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883080" w:rsidRDefault="00883080" w:rsidP="00DC01AC">
      <w:pPr>
        <w:pStyle w:val="a4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sectPr w:rsidR="00883080" w:rsidSect="00AD7F36">
      <w:pgSz w:w="16838" w:h="11906" w:orient="landscape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72"/>
    <w:multiLevelType w:val="singleLevel"/>
    <w:tmpl w:val="00000072"/>
    <w:name w:val="WW8Num130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color w:val="auto"/>
      </w:rPr>
    </w:lvl>
  </w:abstractNum>
  <w:abstractNum w:abstractNumId="1">
    <w:nsid w:val="042F38DA"/>
    <w:multiLevelType w:val="hybridMultilevel"/>
    <w:tmpl w:val="8AD806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E16A77"/>
    <w:multiLevelType w:val="hybridMultilevel"/>
    <w:tmpl w:val="66263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24E15"/>
    <w:multiLevelType w:val="hybridMultilevel"/>
    <w:tmpl w:val="973EA3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8D6AB9"/>
    <w:multiLevelType w:val="hybridMultilevel"/>
    <w:tmpl w:val="02BC2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41825"/>
    <w:multiLevelType w:val="hybridMultilevel"/>
    <w:tmpl w:val="EF7866A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B8B0F2E"/>
    <w:multiLevelType w:val="hybridMultilevel"/>
    <w:tmpl w:val="28C43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1D4B5B"/>
    <w:multiLevelType w:val="hybridMultilevel"/>
    <w:tmpl w:val="6E5AF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3B428A"/>
    <w:multiLevelType w:val="hybridMultilevel"/>
    <w:tmpl w:val="AF70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8B67C3"/>
    <w:multiLevelType w:val="hybridMultilevel"/>
    <w:tmpl w:val="EC6688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6610D2"/>
    <w:multiLevelType w:val="hybridMultilevel"/>
    <w:tmpl w:val="DD605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1E54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84D0454"/>
    <w:multiLevelType w:val="hybridMultilevel"/>
    <w:tmpl w:val="302C931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1F3268"/>
    <w:multiLevelType w:val="hybridMultilevel"/>
    <w:tmpl w:val="FA0E88BC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>
    <w:nsid w:val="206D2F49"/>
    <w:multiLevelType w:val="hybridMultilevel"/>
    <w:tmpl w:val="3FF86E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67727A"/>
    <w:multiLevelType w:val="hybridMultilevel"/>
    <w:tmpl w:val="FF448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279944DF"/>
    <w:multiLevelType w:val="hybridMultilevel"/>
    <w:tmpl w:val="E8FCC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363F2B"/>
    <w:multiLevelType w:val="hybridMultilevel"/>
    <w:tmpl w:val="4B9E6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B68B1"/>
    <w:multiLevelType w:val="hybridMultilevel"/>
    <w:tmpl w:val="39F86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D0CAD"/>
    <w:multiLevelType w:val="hybridMultilevel"/>
    <w:tmpl w:val="D11C98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1D7D82"/>
    <w:multiLevelType w:val="hybridMultilevel"/>
    <w:tmpl w:val="703C3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402B2C"/>
    <w:multiLevelType w:val="hybridMultilevel"/>
    <w:tmpl w:val="C2247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3A28A4"/>
    <w:multiLevelType w:val="hybridMultilevel"/>
    <w:tmpl w:val="C5CCB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580A31"/>
    <w:multiLevelType w:val="hybridMultilevel"/>
    <w:tmpl w:val="5FFE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F743C1"/>
    <w:multiLevelType w:val="hybridMultilevel"/>
    <w:tmpl w:val="1E307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F62FB6"/>
    <w:multiLevelType w:val="hybridMultilevel"/>
    <w:tmpl w:val="37204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8900E4"/>
    <w:multiLevelType w:val="hybridMultilevel"/>
    <w:tmpl w:val="A992D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1819CE"/>
    <w:multiLevelType w:val="hybridMultilevel"/>
    <w:tmpl w:val="3D680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0C6EB1"/>
    <w:multiLevelType w:val="hybridMultilevel"/>
    <w:tmpl w:val="81A07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DF090D"/>
    <w:multiLevelType w:val="hybridMultilevel"/>
    <w:tmpl w:val="DA1E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0B3321"/>
    <w:multiLevelType w:val="hybridMultilevel"/>
    <w:tmpl w:val="89DC4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634958"/>
    <w:multiLevelType w:val="hybridMultilevel"/>
    <w:tmpl w:val="F83CC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026E5"/>
    <w:multiLevelType w:val="hybridMultilevel"/>
    <w:tmpl w:val="CB40D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0D558C"/>
    <w:multiLevelType w:val="hybridMultilevel"/>
    <w:tmpl w:val="6ACCA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32"/>
  </w:num>
  <w:num w:numId="4">
    <w:abstractNumId w:val="17"/>
  </w:num>
  <w:num w:numId="5">
    <w:abstractNumId w:val="9"/>
  </w:num>
  <w:num w:numId="6">
    <w:abstractNumId w:val="2"/>
  </w:num>
  <w:num w:numId="7">
    <w:abstractNumId w:val="28"/>
  </w:num>
  <w:num w:numId="8">
    <w:abstractNumId w:val="24"/>
  </w:num>
  <w:num w:numId="9">
    <w:abstractNumId w:val="6"/>
  </w:num>
  <w:num w:numId="10">
    <w:abstractNumId w:val="30"/>
  </w:num>
  <w:num w:numId="11">
    <w:abstractNumId w:val="14"/>
  </w:num>
  <w:num w:numId="12">
    <w:abstractNumId w:val="15"/>
  </w:num>
  <w:num w:numId="13">
    <w:abstractNumId w:val="27"/>
  </w:num>
  <w:num w:numId="14">
    <w:abstractNumId w:val="3"/>
  </w:num>
  <w:num w:numId="15">
    <w:abstractNumId w:val="33"/>
  </w:num>
  <w:num w:numId="16">
    <w:abstractNumId w:val="12"/>
  </w:num>
  <w:num w:numId="17">
    <w:abstractNumId w:val="8"/>
  </w:num>
  <w:num w:numId="18">
    <w:abstractNumId w:val="21"/>
  </w:num>
  <w:num w:numId="19">
    <w:abstractNumId w:val="4"/>
  </w:num>
  <w:num w:numId="20">
    <w:abstractNumId w:val="23"/>
  </w:num>
  <w:num w:numId="21">
    <w:abstractNumId w:val="29"/>
  </w:num>
  <w:num w:numId="22">
    <w:abstractNumId w:val="18"/>
  </w:num>
  <w:num w:numId="23">
    <w:abstractNumId w:val="7"/>
  </w:num>
  <w:num w:numId="24">
    <w:abstractNumId w:val="34"/>
  </w:num>
  <w:num w:numId="25">
    <w:abstractNumId w:val="26"/>
  </w:num>
  <w:num w:numId="26">
    <w:abstractNumId w:val="22"/>
  </w:num>
  <w:num w:numId="27">
    <w:abstractNumId w:val="11"/>
  </w:num>
  <w:num w:numId="28">
    <w:abstractNumId w:val="25"/>
  </w:num>
  <w:num w:numId="29">
    <w:abstractNumId w:val="31"/>
  </w:num>
  <w:num w:numId="30">
    <w:abstractNumId w:val="10"/>
  </w:num>
  <w:num w:numId="31">
    <w:abstractNumId w:val="5"/>
  </w:num>
  <w:num w:numId="32">
    <w:abstractNumId w:val="1"/>
  </w:num>
  <w:num w:numId="33">
    <w:abstractNumId w:val="13"/>
  </w:num>
  <w:num w:numId="34">
    <w:abstractNumId w:val="2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3B01"/>
    <w:rsid w:val="00000EC5"/>
    <w:rsid w:val="0002308C"/>
    <w:rsid w:val="000311E0"/>
    <w:rsid w:val="000528AD"/>
    <w:rsid w:val="0006154B"/>
    <w:rsid w:val="000776DD"/>
    <w:rsid w:val="000828E3"/>
    <w:rsid w:val="00091691"/>
    <w:rsid w:val="00097610"/>
    <w:rsid w:val="00097659"/>
    <w:rsid w:val="000D3CE4"/>
    <w:rsid w:val="000E3057"/>
    <w:rsid w:val="001539DB"/>
    <w:rsid w:val="00192E78"/>
    <w:rsid w:val="001C7490"/>
    <w:rsid w:val="001F4F92"/>
    <w:rsid w:val="00234B24"/>
    <w:rsid w:val="00245C98"/>
    <w:rsid w:val="0025702A"/>
    <w:rsid w:val="002643C4"/>
    <w:rsid w:val="00267B69"/>
    <w:rsid w:val="002776C2"/>
    <w:rsid w:val="002860A6"/>
    <w:rsid w:val="00291F6D"/>
    <w:rsid w:val="002A069F"/>
    <w:rsid w:val="002C2AE6"/>
    <w:rsid w:val="002D31D5"/>
    <w:rsid w:val="002F2E31"/>
    <w:rsid w:val="003822A8"/>
    <w:rsid w:val="00394D8A"/>
    <w:rsid w:val="003C59E3"/>
    <w:rsid w:val="003D18DB"/>
    <w:rsid w:val="003D454B"/>
    <w:rsid w:val="003F20CB"/>
    <w:rsid w:val="00421F1C"/>
    <w:rsid w:val="004323FD"/>
    <w:rsid w:val="00451CC8"/>
    <w:rsid w:val="00472AFC"/>
    <w:rsid w:val="00475BB8"/>
    <w:rsid w:val="00481396"/>
    <w:rsid w:val="00491902"/>
    <w:rsid w:val="004A615F"/>
    <w:rsid w:val="004B75C0"/>
    <w:rsid w:val="004E7EE5"/>
    <w:rsid w:val="004F61A5"/>
    <w:rsid w:val="00523AD3"/>
    <w:rsid w:val="00575461"/>
    <w:rsid w:val="00593CBC"/>
    <w:rsid w:val="005A2EEF"/>
    <w:rsid w:val="006061C1"/>
    <w:rsid w:val="00610022"/>
    <w:rsid w:val="00614428"/>
    <w:rsid w:val="0069308E"/>
    <w:rsid w:val="00694F7A"/>
    <w:rsid w:val="006A3235"/>
    <w:rsid w:val="006C7381"/>
    <w:rsid w:val="006D7DC7"/>
    <w:rsid w:val="00700C69"/>
    <w:rsid w:val="00705A23"/>
    <w:rsid w:val="00707633"/>
    <w:rsid w:val="00711944"/>
    <w:rsid w:val="00717BA0"/>
    <w:rsid w:val="0072011B"/>
    <w:rsid w:val="007211BB"/>
    <w:rsid w:val="007242FC"/>
    <w:rsid w:val="00742B3D"/>
    <w:rsid w:val="00744B0B"/>
    <w:rsid w:val="007B4161"/>
    <w:rsid w:val="007D71AE"/>
    <w:rsid w:val="007E119B"/>
    <w:rsid w:val="007F3857"/>
    <w:rsid w:val="0080436E"/>
    <w:rsid w:val="00810FBB"/>
    <w:rsid w:val="008177C4"/>
    <w:rsid w:val="00817894"/>
    <w:rsid w:val="00830756"/>
    <w:rsid w:val="008638A2"/>
    <w:rsid w:val="00881C83"/>
    <w:rsid w:val="00883080"/>
    <w:rsid w:val="008834A3"/>
    <w:rsid w:val="00893FD6"/>
    <w:rsid w:val="008D3B01"/>
    <w:rsid w:val="008F3A1E"/>
    <w:rsid w:val="00912A8A"/>
    <w:rsid w:val="00936451"/>
    <w:rsid w:val="009375B6"/>
    <w:rsid w:val="00965C9A"/>
    <w:rsid w:val="009672E3"/>
    <w:rsid w:val="009834BD"/>
    <w:rsid w:val="009B2DB5"/>
    <w:rsid w:val="00A0275A"/>
    <w:rsid w:val="00A05AFF"/>
    <w:rsid w:val="00A206BB"/>
    <w:rsid w:val="00A24511"/>
    <w:rsid w:val="00A42615"/>
    <w:rsid w:val="00A46F20"/>
    <w:rsid w:val="00A53B76"/>
    <w:rsid w:val="00A54F46"/>
    <w:rsid w:val="00A73A9A"/>
    <w:rsid w:val="00AA4404"/>
    <w:rsid w:val="00AC6537"/>
    <w:rsid w:val="00AD0D1B"/>
    <w:rsid w:val="00AD2ACE"/>
    <w:rsid w:val="00AD39DA"/>
    <w:rsid w:val="00AD7F36"/>
    <w:rsid w:val="00AE0E76"/>
    <w:rsid w:val="00AE447D"/>
    <w:rsid w:val="00B07B00"/>
    <w:rsid w:val="00BF7BD4"/>
    <w:rsid w:val="00C12CF1"/>
    <w:rsid w:val="00C24DD5"/>
    <w:rsid w:val="00C325A4"/>
    <w:rsid w:val="00C3272A"/>
    <w:rsid w:val="00C508A4"/>
    <w:rsid w:val="00C54F1D"/>
    <w:rsid w:val="00C6466A"/>
    <w:rsid w:val="00C70F9F"/>
    <w:rsid w:val="00C91392"/>
    <w:rsid w:val="00CB4E20"/>
    <w:rsid w:val="00CD76F6"/>
    <w:rsid w:val="00CE0C1A"/>
    <w:rsid w:val="00D01FDA"/>
    <w:rsid w:val="00D043B5"/>
    <w:rsid w:val="00D0644F"/>
    <w:rsid w:val="00D075C9"/>
    <w:rsid w:val="00D10356"/>
    <w:rsid w:val="00D15014"/>
    <w:rsid w:val="00D32A5E"/>
    <w:rsid w:val="00D461EC"/>
    <w:rsid w:val="00D66918"/>
    <w:rsid w:val="00DA7EA7"/>
    <w:rsid w:val="00DB2962"/>
    <w:rsid w:val="00DC01AC"/>
    <w:rsid w:val="00DE03F7"/>
    <w:rsid w:val="00E21E93"/>
    <w:rsid w:val="00E60B05"/>
    <w:rsid w:val="00E94B19"/>
    <w:rsid w:val="00EA094F"/>
    <w:rsid w:val="00EB1B25"/>
    <w:rsid w:val="00EC4094"/>
    <w:rsid w:val="00ED01DD"/>
    <w:rsid w:val="00EE4192"/>
    <w:rsid w:val="00EF3B0C"/>
    <w:rsid w:val="00F05F40"/>
    <w:rsid w:val="00F2663B"/>
    <w:rsid w:val="00F27359"/>
    <w:rsid w:val="00F3528F"/>
    <w:rsid w:val="00F412DA"/>
    <w:rsid w:val="00F42153"/>
    <w:rsid w:val="00F44D1B"/>
    <w:rsid w:val="00F57192"/>
    <w:rsid w:val="00F76C82"/>
    <w:rsid w:val="00F85FE8"/>
    <w:rsid w:val="00FA557E"/>
    <w:rsid w:val="00FA74BE"/>
    <w:rsid w:val="00FB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2E31"/>
  </w:style>
  <w:style w:type="paragraph" w:styleId="2">
    <w:name w:val="heading 2"/>
    <w:basedOn w:val="a0"/>
    <w:next w:val="a0"/>
    <w:link w:val="20"/>
    <w:qFormat/>
    <w:rsid w:val="00475BB8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D3B01"/>
    <w:pPr>
      <w:spacing w:after="0" w:line="240" w:lineRule="auto"/>
    </w:pPr>
  </w:style>
  <w:style w:type="paragraph" w:styleId="a5">
    <w:name w:val="Normal (Web)"/>
    <w:aliases w:val="Обычный (Web)"/>
    <w:basedOn w:val="a0"/>
    <w:link w:val="a6"/>
    <w:rsid w:val="00EF3B0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EF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EF3B0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F3B0C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EF3B0C"/>
    <w:pPr>
      <w:numPr>
        <w:numId w:val="1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0"/>
    <w:link w:val="a8"/>
    <w:semiHidden/>
    <w:rsid w:val="00AC6537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a8">
    <w:name w:val="Основной текст Знак"/>
    <w:basedOn w:val="a1"/>
    <w:link w:val="a7"/>
    <w:semiHidden/>
    <w:rsid w:val="00AC6537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88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834A3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394D8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c">
    <w:name w:val="Table Grid"/>
    <w:basedOn w:val="a2"/>
    <w:uiPriority w:val="59"/>
    <w:rsid w:val="00C12C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0"/>
    <w:rsid w:val="0047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475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46">
    <w:name w:val="Font Style46"/>
    <w:rsid w:val="00475BB8"/>
    <w:rPr>
      <w:rFonts w:ascii="Arial" w:hAnsi="Arial" w:cs="Arial"/>
      <w:b/>
      <w:bCs/>
      <w:sz w:val="14"/>
      <w:szCs w:val="14"/>
    </w:rPr>
  </w:style>
  <w:style w:type="character" w:customStyle="1" w:styleId="20">
    <w:name w:val="Заголовок 2 Знак"/>
    <w:basedOn w:val="a1"/>
    <w:link w:val="2"/>
    <w:rsid w:val="00475BB8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apple-converted-space">
    <w:name w:val="apple-converted-space"/>
    <w:rsid w:val="00475BB8"/>
    <w:rPr>
      <w:rFonts w:cs="Times New Roman"/>
    </w:rPr>
  </w:style>
  <w:style w:type="character" w:customStyle="1" w:styleId="a6">
    <w:name w:val="Обычный (веб) Знак"/>
    <w:aliases w:val="Обычный (Web) Знак"/>
    <w:link w:val="a5"/>
    <w:locked/>
    <w:rsid w:val="00475BB8"/>
    <w:rPr>
      <w:rFonts w:ascii="Tahoma" w:eastAsia="Times New Roman" w:hAnsi="Tahoma" w:cs="Tahoma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475BB8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D3B01"/>
    <w:pPr>
      <w:spacing w:after="0" w:line="240" w:lineRule="auto"/>
    </w:pPr>
  </w:style>
  <w:style w:type="paragraph" w:styleId="a5">
    <w:name w:val="Normal (Web)"/>
    <w:aliases w:val="Обычный (Web)"/>
    <w:basedOn w:val="a0"/>
    <w:link w:val="a6"/>
    <w:rsid w:val="00EF3B0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EF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EF3B0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F3B0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F3B0C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EF3B0C"/>
    <w:pPr>
      <w:numPr>
        <w:numId w:val="1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0"/>
    <w:link w:val="a8"/>
    <w:semiHidden/>
    <w:rsid w:val="00AC6537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a8">
    <w:name w:val="Основной текст Знак"/>
    <w:basedOn w:val="a1"/>
    <w:link w:val="a7"/>
    <w:semiHidden/>
    <w:rsid w:val="00AC6537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9">
    <w:name w:val="Balloon Text"/>
    <w:basedOn w:val="a0"/>
    <w:link w:val="aa"/>
    <w:uiPriority w:val="99"/>
    <w:semiHidden/>
    <w:unhideWhenUsed/>
    <w:rsid w:val="0088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834A3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394D8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c">
    <w:name w:val="Table Grid"/>
    <w:basedOn w:val="a2"/>
    <w:uiPriority w:val="59"/>
    <w:rsid w:val="00C12C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0"/>
    <w:rsid w:val="0047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rsid w:val="00475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46">
    <w:name w:val="Font Style46"/>
    <w:rsid w:val="00475BB8"/>
    <w:rPr>
      <w:rFonts w:ascii="Arial" w:hAnsi="Arial" w:cs="Arial"/>
      <w:b/>
      <w:bCs/>
      <w:sz w:val="14"/>
      <w:szCs w:val="14"/>
    </w:rPr>
  </w:style>
  <w:style w:type="character" w:customStyle="1" w:styleId="20">
    <w:name w:val="Заголовок 2 Знак"/>
    <w:basedOn w:val="a1"/>
    <w:link w:val="2"/>
    <w:rsid w:val="00475BB8"/>
    <w:rPr>
      <w:rFonts w:ascii="Times New Roman" w:eastAsia="Calibri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apple-converted-space">
    <w:name w:val="apple-converted-space"/>
    <w:rsid w:val="00475BB8"/>
    <w:rPr>
      <w:rFonts w:cs="Times New Roman"/>
    </w:rPr>
  </w:style>
  <w:style w:type="character" w:customStyle="1" w:styleId="a6">
    <w:name w:val="Обычный (веб) Знак"/>
    <w:aliases w:val="Обычный (Web) Знак"/>
    <w:link w:val="a5"/>
    <w:locked/>
    <w:rsid w:val="00475BB8"/>
    <w:rPr>
      <w:rFonts w:ascii="Tahoma" w:eastAsia="Times New Roman" w:hAnsi="Tahoma" w:cs="Tahoma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41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9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36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25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54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5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899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66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40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2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2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695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10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3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40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44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81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19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92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755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3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2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161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844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6448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6451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504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10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623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95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A82A1-880F-4CE3-B969-572A6AF3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2422</Words>
  <Characters>13809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</dc:creator>
  <cp:lastModifiedBy>Windows User</cp:lastModifiedBy>
  <cp:revision>4</cp:revision>
  <cp:lastPrinted>2017-10-17T17:07:00Z</cp:lastPrinted>
  <dcterms:created xsi:type="dcterms:W3CDTF">2018-11-16T11:03:00Z</dcterms:created>
  <dcterms:modified xsi:type="dcterms:W3CDTF">2018-11-16T11:04:00Z</dcterms:modified>
</cp:coreProperties>
</file>