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0AB" w:rsidRDefault="00A920AB" w:rsidP="00A920A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Приложение к адаптированной основной общеобразовательной программе основного общего образования, утвержденной приказом №___ от _______________20___г.</w:t>
      </w:r>
    </w:p>
    <w:p w:rsidR="00A341EE" w:rsidRDefault="00A341EE" w:rsidP="00A341EE">
      <w:pPr>
        <w:pStyle w:val="a3"/>
        <w:rPr>
          <w:rFonts w:ascii="Times New Roman" w:hAnsi="Times New Roman"/>
          <w:sz w:val="24"/>
          <w:szCs w:val="24"/>
        </w:rPr>
      </w:pPr>
    </w:p>
    <w:p w:rsidR="00A341EE" w:rsidRDefault="00A341EE" w:rsidP="00A341EE">
      <w:pPr>
        <w:pStyle w:val="a3"/>
        <w:rPr>
          <w:rFonts w:ascii="Times New Roman" w:hAnsi="Times New Roman"/>
          <w:sz w:val="24"/>
          <w:szCs w:val="24"/>
        </w:rPr>
      </w:pPr>
    </w:p>
    <w:p w:rsidR="00A341EE" w:rsidRDefault="00A341EE" w:rsidP="00A341EE">
      <w:pPr>
        <w:pStyle w:val="a3"/>
        <w:rPr>
          <w:rFonts w:ascii="Times New Roman" w:hAnsi="Times New Roman"/>
          <w:sz w:val="24"/>
          <w:szCs w:val="24"/>
        </w:rPr>
      </w:pPr>
    </w:p>
    <w:p w:rsidR="00A341EE" w:rsidRDefault="00A341EE" w:rsidP="00A341EE">
      <w:pPr>
        <w:pStyle w:val="a3"/>
        <w:rPr>
          <w:rFonts w:ascii="Times New Roman" w:hAnsi="Times New Roman"/>
          <w:sz w:val="24"/>
          <w:szCs w:val="24"/>
        </w:rPr>
      </w:pPr>
    </w:p>
    <w:p w:rsidR="00A341EE" w:rsidRDefault="00A341EE" w:rsidP="00A341EE">
      <w:pPr>
        <w:pStyle w:val="a3"/>
        <w:rPr>
          <w:rFonts w:ascii="Times New Roman" w:hAnsi="Times New Roman"/>
          <w:sz w:val="24"/>
          <w:szCs w:val="24"/>
        </w:rPr>
      </w:pPr>
    </w:p>
    <w:p w:rsidR="00A341EE" w:rsidRPr="00A920AB" w:rsidRDefault="00A341EE" w:rsidP="00A341EE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 w:rsidRPr="00A920AB">
        <w:rPr>
          <w:rFonts w:ascii="Times New Roman" w:hAnsi="Times New Roman"/>
          <w:b/>
          <w:sz w:val="44"/>
          <w:szCs w:val="44"/>
        </w:rPr>
        <w:t>Учебный план</w:t>
      </w:r>
    </w:p>
    <w:p w:rsidR="00A341EE" w:rsidRPr="00A920AB" w:rsidRDefault="00A341EE" w:rsidP="00A341EE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 w:rsidRPr="00A920AB">
        <w:rPr>
          <w:rFonts w:ascii="Times New Roman" w:hAnsi="Times New Roman"/>
          <w:b/>
          <w:sz w:val="44"/>
          <w:szCs w:val="44"/>
        </w:rPr>
        <w:t xml:space="preserve"> индивидуального обучения на дому</w:t>
      </w:r>
    </w:p>
    <w:p w:rsidR="00A341EE" w:rsidRPr="00A920AB" w:rsidRDefault="00A341EE" w:rsidP="00A341EE">
      <w:pPr>
        <w:pStyle w:val="a3"/>
        <w:jc w:val="center"/>
        <w:rPr>
          <w:rFonts w:ascii="Times New Roman" w:hAnsi="Times New Roman"/>
          <w:b/>
          <w:sz w:val="40"/>
          <w:szCs w:val="40"/>
        </w:rPr>
      </w:pPr>
      <w:r w:rsidRPr="00A920AB">
        <w:rPr>
          <w:rFonts w:ascii="Times New Roman" w:hAnsi="Times New Roman"/>
          <w:b/>
          <w:sz w:val="40"/>
          <w:szCs w:val="40"/>
        </w:rPr>
        <w:t>(по  программе 8 вида</w:t>
      </w:r>
      <w:r w:rsidR="00A920AB" w:rsidRPr="00A920AB">
        <w:rPr>
          <w:rFonts w:ascii="Times New Roman" w:hAnsi="Times New Roman"/>
          <w:b/>
          <w:sz w:val="40"/>
          <w:szCs w:val="40"/>
        </w:rPr>
        <w:t xml:space="preserve"> с легкой умственной отсталостью</w:t>
      </w:r>
      <w:proofErr w:type="gramStart"/>
      <w:r w:rsidR="00A920AB" w:rsidRPr="00A920AB">
        <w:rPr>
          <w:rFonts w:ascii="Times New Roman" w:hAnsi="Times New Roman"/>
          <w:b/>
          <w:sz w:val="40"/>
          <w:szCs w:val="40"/>
        </w:rPr>
        <w:t xml:space="preserve"> </w:t>
      </w:r>
      <w:r w:rsidRPr="00A920AB">
        <w:rPr>
          <w:rFonts w:ascii="Times New Roman" w:hAnsi="Times New Roman"/>
          <w:b/>
          <w:sz w:val="40"/>
          <w:szCs w:val="40"/>
        </w:rPr>
        <w:t>)</w:t>
      </w:r>
      <w:proofErr w:type="gramEnd"/>
      <w:r w:rsidRPr="00A920AB">
        <w:rPr>
          <w:rFonts w:ascii="Times New Roman" w:hAnsi="Times New Roman"/>
          <w:b/>
          <w:sz w:val="40"/>
          <w:szCs w:val="40"/>
        </w:rPr>
        <w:t xml:space="preserve"> </w:t>
      </w:r>
    </w:p>
    <w:p w:rsidR="00A341EE" w:rsidRPr="00A920AB" w:rsidRDefault="00A341EE" w:rsidP="00A341EE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A341EE" w:rsidRPr="00A920AB" w:rsidRDefault="00A341EE" w:rsidP="00A341EE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  <w:r w:rsidRPr="00A920AB">
        <w:rPr>
          <w:rFonts w:ascii="Times New Roman" w:hAnsi="Times New Roman"/>
          <w:b/>
          <w:sz w:val="44"/>
          <w:szCs w:val="44"/>
        </w:rPr>
        <w:t xml:space="preserve"> (5 «</w:t>
      </w:r>
      <w:r w:rsidR="00A920AB">
        <w:rPr>
          <w:rFonts w:ascii="Times New Roman" w:hAnsi="Times New Roman"/>
          <w:b/>
          <w:sz w:val="44"/>
          <w:szCs w:val="44"/>
        </w:rPr>
        <w:t>5</w:t>
      </w:r>
      <w:r w:rsidRPr="00A920AB">
        <w:rPr>
          <w:rFonts w:ascii="Times New Roman" w:hAnsi="Times New Roman"/>
          <w:b/>
          <w:sz w:val="44"/>
          <w:szCs w:val="44"/>
        </w:rPr>
        <w:t>» класс)</w:t>
      </w:r>
    </w:p>
    <w:p w:rsidR="00A341EE" w:rsidRPr="00A920AB" w:rsidRDefault="00A341EE" w:rsidP="00A341EE">
      <w:pPr>
        <w:pStyle w:val="a3"/>
        <w:jc w:val="center"/>
        <w:rPr>
          <w:rFonts w:ascii="Times New Roman" w:hAnsi="Times New Roman"/>
          <w:b/>
          <w:sz w:val="44"/>
          <w:szCs w:val="44"/>
        </w:rPr>
      </w:pPr>
    </w:p>
    <w:p w:rsidR="00A341EE" w:rsidRPr="00A920AB" w:rsidRDefault="00A341EE" w:rsidP="00A341EE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A920AB">
        <w:rPr>
          <w:rFonts w:ascii="Times New Roman" w:hAnsi="Times New Roman" w:cs="Times New Roman"/>
          <w:b/>
          <w:sz w:val="36"/>
          <w:szCs w:val="36"/>
        </w:rPr>
        <w:t>на 201</w:t>
      </w:r>
      <w:r w:rsidR="00A920AB" w:rsidRPr="00A920AB">
        <w:rPr>
          <w:rFonts w:ascii="Times New Roman" w:hAnsi="Times New Roman" w:cs="Times New Roman"/>
          <w:b/>
          <w:sz w:val="36"/>
          <w:szCs w:val="36"/>
        </w:rPr>
        <w:t>8</w:t>
      </w:r>
      <w:r w:rsidRPr="00A920AB">
        <w:rPr>
          <w:rFonts w:ascii="Times New Roman" w:hAnsi="Times New Roman" w:cs="Times New Roman"/>
          <w:b/>
          <w:sz w:val="36"/>
          <w:szCs w:val="36"/>
        </w:rPr>
        <w:t>-201</w:t>
      </w:r>
      <w:r w:rsidR="00A920AB" w:rsidRPr="00A920AB">
        <w:rPr>
          <w:rFonts w:ascii="Times New Roman" w:hAnsi="Times New Roman" w:cs="Times New Roman"/>
          <w:b/>
          <w:sz w:val="36"/>
          <w:szCs w:val="36"/>
        </w:rPr>
        <w:t>9</w:t>
      </w:r>
      <w:r w:rsidR="00A920AB">
        <w:rPr>
          <w:rFonts w:ascii="Times New Roman" w:hAnsi="Times New Roman" w:cs="Times New Roman"/>
          <w:b/>
          <w:sz w:val="36"/>
          <w:szCs w:val="36"/>
        </w:rPr>
        <w:t xml:space="preserve">   </w:t>
      </w:r>
      <w:r w:rsidRPr="00A920AB">
        <w:rPr>
          <w:rFonts w:ascii="Times New Roman" w:hAnsi="Times New Roman" w:cs="Times New Roman"/>
          <w:b/>
          <w:sz w:val="36"/>
          <w:szCs w:val="36"/>
        </w:rPr>
        <w:t>учебный год</w:t>
      </w:r>
    </w:p>
    <w:p w:rsidR="00A341EE" w:rsidRPr="00A920AB" w:rsidRDefault="00A341EE" w:rsidP="00A341EE">
      <w:pPr>
        <w:jc w:val="center"/>
        <w:rPr>
          <w:b/>
          <w:sz w:val="44"/>
          <w:szCs w:val="44"/>
        </w:rPr>
      </w:pPr>
    </w:p>
    <w:p w:rsidR="00A341EE" w:rsidRDefault="00A341EE" w:rsidP="00A341EE">
      <w:pPr>
        <w:jc w:val="center"/>
        <w:rPr>
          <w:b/>
          <w:sz w:val="28"/>
          <w:szCs w:val="28"/>
        </w:rPr>
      </w:pPr>
    </w:p>
    <w:p w:rsidR="00A341EE" w:rsidRDefault="00A341EE" w:rsidP="00A341EE">
      <w:pPr>
        <w:jc w:val="center"/>
        <w:rPr>
          <w:b/>
          <w:sz w:val="28"/>
          <w:szCs w:val="28"/>
        </w:rPr>
      </w:pPr>
    </w:p>
    <w:p w:rsidR="00A341EE" w:rsidRDefault="00A341EE" w:rsidP="00A341EE">
      <w:pPr>
        <w:jc w:val="center"/>
        <w:rPr>
          <w:b/>
          <w:sz w:val="28"/>
          <w:szCs w:val="28"/>
        </w:rPr>
      </w:pPr>
    </w:p>
    <w:p w:rsidR="00A341EE" w:rsidRDefault="00A341EE" w:rsidP="00A341EE">
      <w:pPr>
        <w:jc w:val="center"/>
        <w:rPr>
          <w:b/>
          <w:sz w:val="28"/>
          <w:szCs w:val="28"/>
        </w:rPr>
      </w:pPr>
    </w:p>
    <w:p w:rsidR="00A341EE" w:rsidRDefault="00A341EE" w:rsidP="00A341EE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A341EE" w:rsidRDefault="00A341EE" w:rsidP="00A341E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41EE" w:rsidRDefault="00A341EE" w:rsidP="00A341E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41EE" w:rsidRDefault="00A341EE" w:rsidP="00A341E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41EE" w:rsidRDefault="00A341EE" w:rsidP="00A341E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41EE" w:rsidRDefault="00A341EE" w:rsidP="00A341E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41EE" w:rsidRDefault="00A341EE" w:rsidP="00A341E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41EE" w:rsidRDefault="00A341EE" w:rsidP="00A341EE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A341EE" w:rsidRDefault="00A341EE" w:rsidP="00A34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341EE" w:rsidRDefault="00A341EE" w:rsidP="00A34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341EE" w:rsidRDefault="00A341EE" w:rsidP="00A34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920AB" w:rsidRDefault="00A920AB" w:rsidP="00A34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920AB" w:rsidRDefault="00A920AB" w:rsidP="00A34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920AB" w:rsidRDefault="00A920AB" w:rsidP="00A34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920AB" w:rsidRDefault="00A920AB" w:rsidP="00A34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920AB" w:rsidRDefault="00A920AB" w:rsidP="00A34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A341EE" w:rsidRDefault="00A341EE" w:rsidP="00A34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Пояснительная записка</w:t>
      </w:r>
    </w:p>
    <w:p w:rsidR="00A341EE" w:rsidRDefault="00A341EE" w:rsidP="00A34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к учебному плану индивидуального обучения на дому</w:t>
      </w:r>
    </w:p>
    <w:p w:rsidR="00A341EE" w:rsidRDefault="00A341EE" w:rsidP="00A34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(по  программе 8 вида</w:t>
      </w:r>
      <w:r w:rsidR="00B72CA9">
        <w:rPr>
          <w:rFonts w:ascii="Times New Roman" w:hAnsi="Times New Roman"/>
          <w:b/>
          <w:sz w:val="28"/>
          <w:szCs w:val="28"/>
        </w:rPr>
        <w:t xml:space="preserve"> с легкой умственной отсталостью</w:t>
      </w:r>
      <w:r>
        <w:rPr>
          <w:rFonts w:ascii="Times New Roman" w:hAnsi="Times New Roman"/>
          <w:b/>
          <w:sz w:val="28"/>
          <w:szCs w:val="28"/>
        </w:rPr>
        <w:t xml:space="preserve">) </w:t>
      </w:r>
    </w:p>
    <w:p w:rsidR="00A341EE" w:rsidRDefault="00EF581B" w:rsidP="00A341EE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</w:t>
      </w:r>
    </w:p>
    <w:p w:rsidR="00A341EE" w:rsidRPr="002924BB" w:rsidRDefault="00A341EE" w:rsidP="00A341E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201</w:t>
      </w:r>
      <w:r w:rsidR="00B72CA9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-201</w:t>
      </w:r>
      <w:r w:rsidR="00B72CA9">
        <w:rPr>
          <w:rFonts w:ascii="Times New Roman" w:hAnsi="Times New Roman" w:cs="Times New Roman"/>
          <w:b/>
          <w:sz w:val="28"/>
          <w:szCs w:val="28"/>
        </w:rPr>
        <w:t>9</w:t>
      </w:r>
      <w:r w:rsidRPr="002924BB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A920AB" w:rsidRDefault="00A341EE" w:rsidP="00A920AB">
      <w:pPr>
        <w:shd w:val="clear" w:color="auto" w:fill="FFFFFF" w:themeFill="background1"/>
        <w:spacing w:after="0" w:line="293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>В 201</w:t>
      </w:r>
      <w:r w:rsidR="00B72CA9" w:rsidRPr="00A920AB">
        <w:rPr>
          <w:rFonts w:ascii="Times New Roman" w:hAnsi="Times New Roman" w:cs="Times New Roman"/>
          <w:sz w:val="24"/>
          <w:szCs w:val="24"/>
        </w:rPr>
        <w:t>8</w:t>
      </w:r>
      <w:r w:rsidRPr="00A920AB">
        <w:rPr>
          <w:rFonts w:ascii="Times New Roman" w:hAnsi="Times New Roman" w:cs="Times New Roman"/>
          <w:sz w:val="24"/>
          <w:szCs w:val="24"/>
        </w:rPr>
        <w:t>-201</w:t>
      </w:r>
      <w:r w:rsidR="00B72CA9" w:rsidRPr="00A920AB">
        <w:rPr>
          <w:rFonts w:ascii="Times New Roman" w:hAnsi="Times New Roman" w:cs="Times New Roman"/>
          <w:sz w:val="24"/>
          <w:szCs w:val="24"/>
        </w:rPr>
        <w:t>9</w:t>
      </w:r>
      <w:r w:rsidRPr="00A920AB">
        <w:rPr>
          <w:rFonts w:ascii="Times New Roman" w:hAnsi="Times New Roman" w:cs="Times New Roman"/>
          <w:sz w:val="24"/>
          <w:szCs w:val="24"/>
        </w:rPr>
        <w:t xml:space="preserve"> учебном году по адаптированной образовательной программе для детей с  ограниченными возможностями  обучается по медицинским показателям на дому 1 ребенок в 5 классе.</w:t>
      </w:r>
      <w:r w:rsidR="00A920AB" w:rsidRPr="00A920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920AB" w:rsidRPr="00A920AB" w:rsidRDefault="00A920AB" w:rsidP="00A920AB">
      <w:pPr>
        <w:shd w:val="clear" w:color="auto" w:fill="FFFFFF" w:themeFill="background1"/>
        <w:spacing w:after="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>Порядок разработки и содержания учебного плана образовательного учреждения регламентируется статьями 42 и 79 федерального закона РФ от 29.12.2012 «Об образовании в Российской Федерации» № 273-ФЗ, Приказом Министерства образования и науки РФ от 30.08.2013 года №1015 «Об утверждении порядка организации и осуществления образовательной деятельности по основным общеобразовательным программа</w:t>
      </w:r>
      <w:proofErr w:type="gramStart"/>
      <w:r w:rsidRPr="00A920AB">
        <w:rPr>
          <w:rFonts w:ascii="Times New Roman" w:hAnsi="Times New Roman" w:cs="Times New Roman"/>
          <w:sz w:val="24"/>
          <w:szCs w:val="24"/>
        </w:rPr>
        <w:t>м-</w:t>
      </w:r>
      <w:proofErr w:type="gramEnd"/>
      <w:r w:rsidRPr="00A920AB">
        <w:rPr>
          <w:rFonts w:ascii="Times New Roman" w:hAnsi="Times New Roman" w:cs="Times New Roman"/>
          <w:sz w:val="24"/>
          <w:szCs w:val="24"/>
        </w:rPr>
        <w:t xml:space="preserve"> образовательным программам начального общего, основного общего и среднего общего образования».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Учебный план индивидуального обучения на дому по программе VIII  вида </w:t>
      </w:r>
      <w:proofErr w:type="gramStart"/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составлена</w:t>
      </w:r>
      <w:proofErr w:type="gramEnd"/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на основе следующих документов:</w:t>
      </w:r>
    </w:p>
    <w:p w:rsidR="00A920AB" w:rsidRPr="00A920AB" w:rsidRDefault="00A920AB" w:rsidP="00A920AB">
      <w:pPr>
        <w:pStyle w:val="a6"/>
        <w:numPr>
          <w:ilvl w:val="0"/>
          <w:numId w:val="3"/>
        </w:numPr>
        <w:tabs>
          <w:tab w:val="left" w:pos="0"/>
          <w:tab w:val="left" w:pos="142"/>
        </w:tabs>
        <w:spacing w:after="0" w:line="100" w:lineRule="atLeast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920AB">
        <w:rPr>
          <w:rFonts w:ascii="Times New Roman" w:hAnsi="Times New Roman" w:cs="Times New Roman"/>
          <w:sz w:val="24"/>
          <w:szCs w:val="24"/>
        </w:rPr>
        <w:t xml:space="preserve">Постановления Правительства Ленинградской области от 28 </w:t>
      </w:r>
      <w:proofErr w:type="spellStart"/>
      <w:r w:rsidRPr="00A920AB">
        <w:rPr>
          <w:rFonts w:ascii="Times New Roman" w:hAnsi="Times New Roman" w:cs="Times New Roman"/>
          <w:sz w:val="24"/>
          <w:szCs w:val="24"/>
        </w:rPr>
        <w:t>декаря</w:t>
      </w:r>
      <w:proofErr w:type="spellEnd"/>
      <w:r w:rsidRPr="00A920AB">
        <w:rPr>
          <w:rFonts w:ascii="Times New Roman" w:hAnsi="Times New Roman" w:cs="Times New Roman"/>
          <w:sz w:val="24"/>
          <w:szCs w:val="24"/>
        </w:rPr>
        <w:t xml:space="preserve"> 2017 г. №634 «Об утверждении порядка регламентации и оформления отношений государственной или муниципальной образовательной организации и родителей (законных представителей) обучающихся, нуждающихся в длительном лечении, а также детей- инвалидов в части организации обучения по основным общеобразовательным программам на дому или в медицинских организациях Ленинградской области  признании утратившим силу </w:t>
      </w:r>
      <w:proofErr w:type="spellStart"/>
      <w:r w:rsidRPr="00A920AB">
        <w:rPr>
          <w:rFonts w:ascii="Times New Roman" w:hAnsi="Times New Roman" w:cs="Times New Roman"/>
          <w:sz w:val="24"/>
          <w:szCs w:val="24"/>
        </w:rPr>
        <w:t>постанровлении</w:t>
      </w:r>
      <w:proofErr w:type="spellEnd"/>
      <w:r w:rsidRPr="00A920AB">
        <w:rPr>
          <w:rFonts w:ascii="Times New Roman" w:hAnsi="Times New Roman" w:cs="Times New Roman"/>
          <w:sz w:val="24"/>
          <w:szCs w:val="24"/>
        </w:rPr>
        <w:t xml:space="preserve"> Правительства Ленинградской области от 12</w:t>
      </w:r>
      <w:proofErr w:type="gramEnd"/>
      <w:r w:rsidRPr="00A920AB">
        <w:rPr>
          <w:rFonts w:ascii="Times New Roman" w:hAnsi="Times New Roman" w:cs="Times New Roman"/>
          <w:sz w:val="24"/>
          <w:szCs w:val="24"/>
        </w:rPr>
        <w:t xml:space="preserve"> ноября 2013 года №392» </w:t>
      </w:r>
    </w:p>
    <w:p w:rsidR="00A920AB" w:rsidRPr="00CE7BCD" w:rsidRDefault="00A920AB" w:rsidP="00A920AB">
      <w:pPr>
        <w:shd w:val="clear" w:color="auto" w:fill="FFFFFF"/>
        <w:tabs>
          <w:tab w:val="left" w:pos="-993"/>
          <w:tab w:val="num" w:pos="0"/>
          <w:tab w:val="left" w:pos="142"/>
          <w:tab w:val="left" w:pos="284"/>
          <w:tab w:val="left" w:pos="567"/>
          <w:tab w:val="left" w:pos="709"/>
        </w:tabs>
        <w:spacing w:after="0" w:line="274" w:lineRule="exac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920AB">
        <w:rPr>
          <w:rFonts w:ascii="Times New Roman" w:eastAsia="Calibri" w:hAnsi="Times New Roman" w:cs="Times New Roman"/>
          <w:sz w:val="28"/>
          <w:szCs w:val="28"/>
        </w:rPr>
        <w:t xml:space="preserve">  •</w:t>
      </w:r>
      <w:r w:rsidRPr="00075BA9">
        <w:rPr>
          <w:rFonts w:ascii="Times New Roman" w:eastAsia="Calibri" w:hAnsi="Times New Roman" w:cs="Times New Roman"/>
          <w:sz w:val="24"/>
          <w:szCs w:val="24"/>
        </w:rPr>
        <w:tab/>
        <w:t>Постановлени</w:t>
      </w:r>
      <w:r>
        <w:rPr>
          <w:rFonts w:ascii="Times New Roman" w:eastAsia="Calibri" w:hAnsi="Times New Roman" w:cs="Times New Roman"/>
          <w:sz w:val="24"/>
          <w:szCs w:val="24"/>
        </w:rPr>
        <w:t xml:space="preserve">я </w:t>
      </w:r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Главного государственного санитарного  врача РФ от 29.12.2010 г. № 189 «Об утверждении </w:t>
      </w:r>
      <w:proofErr w:type="spellStart"/>
      <w:r w:rsidRPr="00CE7BCD">
        <w:rPr>
          <w:rFonts w:ascii="Times New Roman" w:eastAsia="Calibri" w:hAnsi="Times New Roman" w:cs="Times New Roman"/>
          <w:sz w:val="24"/>
          <w:szCs w:val="24"/>
        </w:rPr>
        <w:t>СанПин</w:t>
      </w:r>
      <w:proofErr w:type="spellEnd"/>
      <w:r w:rsidRPr="00CE7BCD">
        <w:rPr>
          <w:rFonts w:ascii="Times New Roman" w:eastAsia="Calibri" w:hAnsi="Times New Roman" w:cs="Times New Roman"/>
          <w:sz w:val="24"/>
          <w:szCs w:val="24"/>
        </w:rPr>
        <w:t xml:space="preserve"> 2.4.2.2821-10 «Санитарно- эпидемиологические требования к условиям и организации обучения в общеобразовательных учреждениях» (с изменениями №3 от 29.04.2015 г)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A341EE" w:rsidRPr="001B7880" w:rsidRDefault="00A341EE" w:rsidP="001B7880">
      <w:pPr>
        <w:pStyle w:val="a6"/>
        <w:numPr>
          <w:ilvl w:val="0"/>
          <w:numId w:val="3"/>
        </w:numPr>
        <w:tabs>
          <w:tab w:val="left" w:pos="142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1B7880">
        <w:rPr>
          <w:rFonts w:ascii="Times New Roman" w:hAnsi="Times New Roman" w:cs="Times New Roman"/>
          <w:sz w:val="24"/>
          <w:szCs w:val="24"/>
        </w:rPr>
        <w:t>ФЗ №181 «О социальной защите инвалидов в Российской Федерации», письмом Министерства образования РФ от 09.03.2004 №1312 (редакция от 30.08.2010).</w:t>
      </w:r>
    </w:p>
    <w:p w:rsidR="00A341EE" w:rsidRPr="001B7880" w:rsidRDefault="00A341EE" w:rsidP="001B7880">
      <w:pPr>
        <w:pStyle w:val="a6"/>
        <w:numPr>
          <w:ilvl w:val="0"/>
          <w:numId w:val="3"/>
        </w:numPr>
        <w:shd w:val="clear" w:color="auto" w:fill="FFFFFF" w:themeFill="background1"/>
        <w:tabs>
          <w:tab w:val="left" w:pos="142"/>
        </w:tabs>
        <w:spacing w:before="180" w:after="180" w:line="293" w:lineRule="atLeast"/>
        <w:ind w:left="0" w:firstLine="0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>Типового Положения о специальном (коррекционном) образовательном учреждении для обучающихся, воспитанников с ограниченными возможностями здоровья, утвержденного постановлением Правительства РФ от 12.03.1997 г.№288.</w:t>
      </w:r>
    </w:p>
    <w:p w:rsidR="00A341EE" w:rsidRPr="001B7880" w:rsidRDefault="00A341EE" w:rsidP="001B7880">
      <w:pPr>
        <w:pStyle w:val="a6"/>
        <w:numPr>
          <w:ilvl w:val="0"/>
          <w:numId w:val="3"/>
        </w:numPr>
        <w:shd w:val="clear" w:color="auto" w:fill="FFFFFF" w:themeFill="background1"/>
        <w:tabs>
          <w:tab w:val="left" w:pos="142"/>
        </w:tabs>
        <w:spacing w:before="180" w:after="180" w:line="293" w:lineRule="atLeast"/>
        <w:ind w:left="0" w:firstLine="0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>Примерных программ специальных (коррекционных) учреждений VIII</w:t>
      </w:r>
      <w:r w:rsidR="00B72CA9"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</w:t>
      </w:r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>вида</w:t>
      </w:r>
      <w:proofErr w:type="gramStart"/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.</w:t>
      </w:r>
      <w:proofErr w:type="gramEnd"/>
    </w:p>
    <w:p w:rsidR="001B7880" w:rsidRPr="001B7880" w:rsidRDefault="00A341EE" w:rsidP="001B7880">
      <w:pPr>
        <w:pStyle w:val="a6"/>
        <w:numPr>
          <w:ilvl w:val="0"/>
          <w:numId w:val="3"/>
        </w:numPr>
        <w:shd w:val="clear" w:color="auto" w:fill="FFFFFF" w:themeFill="background1"/>
        <w:tabs>
          <w:tab w:val="left" w:pos="142"/>
        </w:tabs>
        <w:spacing w:before="180" w:after="180" w:line="293" w:lineRule="atLeast"/>
        <w:ind w:left="0" w:firstLine="0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proofErr w:type="gramStart"/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Базисного  учебного плана специальных (коррекционных) учреждений </w:t>
      </w:r>
      <w:proofErr w:type="spellStart"/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>VIIIвида</w:t>
      </w:r>
      <w:proofErr w:type="spellEnd"/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(Приказ Министерства образования РФ от 10.04.2002 г.   №29 (2065 -</w:t>
      </w:r>
      <w:proofErr w:type="spellStart"/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>п</w:t>
      </w:r>
      <w:proofErr w:type="spellEnd"/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>);</w:t>
      </w:r>
      <w:proofErr w:type="gramEnd"/>
    </w:p>
    <w:p w:rsidR="001B7880" w:rsidRPr="001B7880" w:rsidRDefault="001B7880" w:rsidP="001B7880">
      <w:pPr>
        <w:pStyle w:val="a6"/>
        <w:numPr>
          <w:ilvl w:val="0"/>
          <w:numId w:val="3"/>
        </w:numPr>
        <w:shd w:val="clear" w:color="auto" w:fill="FFFFFF" w:themeFill="background1"/>
        <w:tabs>
          <w:tab w:val="left" w:pos="142"/>
        </w:tabs>
        <w:spacing w:before="180" w:after="180" w:line="293" w:lineRule="atLeast"/>
        <w:ind w:left="0" w:firstLine="0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Коллегиального заключения муниципальной </w:t>
      </w:r>
      <w:proofErr w:type="spellStart"/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>психолого-медико-педагогической</w:t>
      </w:r>
      <w:proofErr w:type="spellEnd"/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комиссии  Гатчинского   района Ленинградской области.</w:t>
      </w:r>
    </w:p>
    <w:p w:rsidR="001B7880" w:rsidRPr="001B7880" w:rsidRDefault="001B7880" w:rsidP="001B7880">
      <w:pPr>
        <w:pStyle w:val="a6"/>
        <w:numPr>
          <w:ilvl w:val="0"/>
          <w:numId w:val="3"/>
        </w:numPr>
        <w:tabs>
          <w:tab w:val="left" w:pos="-568"/>
          <w:tab w:val="left" w:pos="-142"/>
          <w:tab w:val="left" w:pos="195"/>
        </w:tabs>
        <w:spacing w:after="0" w:line="240" w:lineRule="atLeast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B7880">
        <w:rPr>
          <w:rFonts w:ascii="Times New Roman" w:hAnsi="Times New Roman" w:cs="Times New Roman"/>
          <w:bCs/>
          <w:sz w:val="24"/>
          <w:szCs w:val="24"/>
        </w:rPr>
        <w:t>Положения об организации индивидуального обучения больных учащихся на дому в МБОУ «</w:t>
      </w:r>
      <w:proofErr w:type="gramStart"/>
      <w:r w:rsidRPr="001B7880">
        <w:rPr>
          <w:rFonts w:ascii="Times New Roman" w:hAnsi="Times New Roman" w:cs="Times New Roman"/>
          <w:bCs/>
          <w:sz w:val="24"/>
          <w:szCs w:val="24"/>
        </w:rPr>
        <w:t>Гатчинская</w:t>
      </w:r>
      <w:proofErr w:type="gramEnd"/>
      <w:r w:rsidRPr="001B7880">
        <w:rPr>
          <w:rFonts w:ascii="Times New Roman" w:hAnsi="Times New Roman" w:cs="Times New Roman"/>
          <w:bCs/>
          <w:sz w:val="24"/>
          <w:szCs w:val="24"/>
        </w:rPr>
        <w:t xml:space="preserve"> СОШ №2», утверждённого приказом директора школы от  29.08.2014года № 281.      </w:t>
      </w:r>
    </w:p>
    <w:p w:rsidR="00A341EE" w:rsidRPr="001B7880" w:rsidRDefault="00A341EE" w:rsidP="001B7880">
      <w:pPr>
        <w:pStyle w:val="a6"/>
        <w:numPr>
          <w:ilvl w:val="0"/>
          <w:numId w:val="3"/>
        </w:numPr>
        <w:shd w:val="clear" w:color="auto" w:fill="FFFFFF" w:themeFill="background1"/>
        <w:tabs>
          <w:tab w:val="left" w:pos="142"/>
        </w:tabs>
        <w:spacing w:before="180" w:after="180" w:line="293" w:lineRule="atLeast"/>
        <w:ind w:left="0" w:firstLine="0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>Устава МБОУ «</w:t>
      </w:r>
      <w:proofErr w:type="gramStart"/>
      <w:r w:rsidR="00B72CA9"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>Гатчинская</w:t>
      </w:r>
      <w:proofErr w:type="gramEnd"/>
      <w:r w:rsidR="00B72CA9"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</w:t>
      </w:r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>СОШ</w:t>
      </w:r>
      <w:r w:rsidR="00B72CA9"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№2</w:t>
      </w:r>
      <w:r w:rsidRP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>»</w:t>
      </w:r>
    </w:p>
    <w:p w:rsidR="00A341EE" w:rsidRPr="00A920AB" w:rsidRDefault="00A341EE" w:rsidP="001B7880">
      <w:pPr>
        <w:shd w:val="clear" w:color="auto" w:fill="FFFFFF" w:themeFill="background1"/>
        <w:tabs>
          <w:tab w:val="left" w:pos="142"/>
        </w:tabs>
        <w:spacing w:before="180" w:after="18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      Организацию индивидуального обучения на дому регламентирует Закон РФ «Об образовании</w:t>
      </w:r>
      <w:proofErr w:type="gramStart"/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»(</w:t>
      </w:r>
      <w:proofErr w:type="gramEnd"/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согласно п.2 ст.66 для обучающихся , нуждающихся в длительном лечении, детей – инвалидов, которые по состоянию здоровья не могут посещать общеобразовательные организации, обучающиеся по образовательным программам начального  общего и основного общего образования организуется обучение на дому).  Организация образовательного процесса может  иметь свои особенности в зависимости от психофизического развития и возможностей обучающихся</w:t>
      </w:r>
      <w:proofErr w:type="gramStart"/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.в</w:t>
      </w:r>
      <w:proofErr w:type="gramEnd"/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ыбор учебного плана осуществляется совместно с родителями (законными представителями) на основании </w:t>
      </w:r>
      <w:proofErr w:type="spellStart"/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психолого-медико-педагогических</w:t>
      </w:r>
      <w:proofErr w:type="spellEnd"/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рекомендаций.</w:t>
      </w:r>
    </w:p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lastRenderedPageBreak/>
        <w:t> </w:t>
      </w:r>
      <w:r w:rsidRPr="00A920AB">
        <w:rPr>
          <w:rFonts w:ascii="Times New Roman" w:hAnsi="Times New Roman" w:cs="Times New Roman"/>
          <w:sz w:val="24"/>
          <w:szCs w:val="24"/>
        </w:rPr>
        <w:t xml:space="preserve">     Цель учебного плана: формирование основ учебной деятельности, элементарное усвоение образовательных областей: чтение, письмо, математика и других – в соответствии с психофизическими возможностями учащегося, создание адекватных условий воспитания и </w:t>
      </w:r>
      <w:proofErr w:type="gramStart"/>
      <w:r w:rsidRPr="00A920AB">
        <w:rPr>
          <w:rFonts w:ascii="Times New Roman" w:hAnsi="Times New Roman" w:cs="Times New Roman"/>
          <w:sz w:val="24"/>
          <w:szCs w:val="24"/>
        </w:rPr>
        <w:t>обучения</w:t>
      </w:r>
      <w:proofErr w:type="gramEnd"/>
      <w:r w:rsidRPr="00A920AB">
        <w:rPr>
          <w:rFonts w:ascii="Times New Roman" w:hAnsi="Times New Roman" w:cs="Times New Roman"/>
          <w:sz w:val="24"/>
          <w:szCs w:val="24"/>
        </w:rPr>
        <w:t xml:space="preserve"> по индивидуальному учебному плану.</w:t>
      </w:r>
      <w:r w:rsidR="001B7880">
        <w:rPr>
          <w:rFonts w:ascii="Times New Roman" w:hAnsi="Times New Roman" w:cs="Times New Roman"/>
          <w:sz w:val="24"/>
          <w:szCs w:val="24"/>
        </w:rPr>
        <w:t xml:space="preserve"> 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Основными целями специального</w:t>
      </w:r>
      <w:r w:rsid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(коррекционного) индивидуального образования на дому является формирование общей культуры личности обучающихся на основе усвоения обязательного минимума содержания образовательных программ, их адаптации к жизни в обществе, воспитание гражданственности, трудолюбия, уважения к правам и свободам человека, любви к окружающей природе, стране, семье, формирования здорового образа жизни.</w:t>
      </w:r>
    </w:p>
    <w:p w:rsidR="00A341EE" w:rsidRPr="00A920AB" w:rsidRDefault="00A341EE" w:rsidP="00CD184E">
      <w:pPr>
        <w:shd w:val="clear" w:color="auto" w:fill="FFFFFF" w:themeFill="background1"/>
        <w:spacing w:after="0" w:line="240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 Особенностью учебного плана по специальной</w:t>
      </w:r>
      <w:r w:rsidR="001B7880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(коррекционной) форме индивидуального обучения является то, что учебные предметы решают, в основном, общеразвивающие,  социокультурные и практические задачи с особенностями умственного и физического развития детей.</w:t>
      </w:r>
    </w:p>
    <w:p w:rsidR="00A341EE" w:rsidRPr="00A920AB" w:rsidRDefault="00A341EE" w:rsidP="00CD184E">
      <w:pPr>
        <w:shd w:val="clear" w:color="auto" w:fill="FFFFFF" w:themeFill="background1"/>
        <w:spacing w:after="0" w:line="240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 При составлении учебного плана учитывались принципы организации индивидуального обучения детей на дому:</w:t>
      </w:r>
    </w:p>
    <w:p w:rsidR="00A341EE" w:rsidRPr="00A920AB" w:rsidRDefault="00A341EE" w:rsidP="00CD184E">
      <w:pPr>
        <w:shd w:val="clear" w:color="auto" w:fill="FFFFFF" w:themeFill="background1"/>
        <w:spacing w:after="0" w:line="240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-принцип индивидуально-личностного гуманистического подхода;</w:t>
      </w:r>
    </w:p>
    <w:p w:rsidR="00A341EE" w:rsidRPr="00A920AB" w:rsidRDefault="00A341EE" w:rsidP="00CD184E">
      <w:pPr>
        <w:shd w:val="clear" w:color="auto" w:fill="FFFFFF" w:themeFill="background1"/>
        <w:spacing w:after="0" w:line="240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-принцип разносторонности реабилитационных мероприятий;</w:t>
      </w:r>
    </w:p>
    <w:p w:rsidR="00A341EE" w:rsidRPr="00A920AB" w:rsidRDefault="00A341EE" w:rsidP="00CD184E">
      <w:pPr>
        <w:shd w:val="clear" w:color="auto" w:fill="FFFFFF" w:themeFill="background1"/>
        <w:spacing w:after="0" w:line="240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-принцип единства биологических, психологических и педагогических методов.</w:t>
      </w:r>
    </w:p>
    <w:p w:rsidR="00A341EE" w:rsidRPr="00A920AB" w:rsidRDefault="00A341EE" w:rsidP="00CD184E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 xml:space="preserve">Учебный план для учащегося с умственной отсталостью умеренной степени (по программе 8 вида) включает в себя общеобразовательные предметы, содержание которых приспособлено к возможностям умственно отсталых учащихся (диагноз </w:t>
      </w:r>
      <w:r w:rsidR="00EF581B">
        <w:rPr>
          <w:rFonts w:ascii="Times New Roman" w:hAnsi="Times New Roman" w:cs="Times New Roman"/>
          <w:sz w:val="24"/>
          <w:szCs w:val="24"/>
        </w:rPr>
        <w:t xml:space="preserve"> </w:t>
      </w:r>
      <w:r w:rsidRPr="00A920AB">
        <w:rPr>
          <w:rFonts w:ascii="Times New Roman" w:hAnsi="Times New Roman" w:cs="Times New Roman"/>
          <w:sz w:val="24"/>
          <w:szCs w:val="24"/>
        </w:rPr>
        <w:t xml:space="preserve"> легкая умственная отсталость умеренной  степени</w:t>
      </w:r>
      <w:proofErr w:type="gramStart"/>
      <w:r w:rsidRPr="00A920AB">
        <w:rPr>
          <w:rFonts w:ascii="Times New Roman" w:hAnsi="Times New Roman" w:cs="Times New Roman"/>
          <w:sz w:val="24"/>
          <w:szCs w:val="24"/>
        </w:rPr>
        <w:t xml:space="preserve"> )</w:t>
      </w:r>
      <w:proofErr w:type="gramEnd"/>
      <w:r w:rsidRPr="00A920AB">
        <w:rPr>
          <w:rFonts w:ascii="Times New Roman" w:hAnsi="Times New Roman" w:cs="Times New Roman"/>
          <w:sz w:val="24"/>
          <w:szCs w:val="24"/>
        </w:rPr>
        <w:t>.</w:t>
      </w:r>
    </w:p>
    <w:p w:rsidR="00A341EE" w:rsidRPr="00A920AB" w:rsidRDefault="00A341EE" w:rsidP="00A920AB">
      <w:pPr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>5 кла</w:t>
      </w:r>
      <w:proofErr w:type="gramStart"/>
      <w:r w:rsidRPr="00A920AB">
        <w:rPr>
          <w:rFonts w:ascii="Times New Roman" w:hAnsi="Times New Roman" w:cs="Times New Roman"/>
          <w:sz w:val="24"/>
          <w:szCs w:val="24"/>
        </w:rPr>
        <w:t>сс вкл</w:t>
      </w:r>
      <w:proofErr w:type="gramEnd"/>
      <w:r w:rsidRPr="00A920AB">
        <w:rPr>
          <w:rFonts w:ascii="Times New Roman" w:hAnsi="Times New Roman" w:cs="Times New Roman"/>
          <w:sz w:val="24"/>
          <w:szCs w:val="24"/>
        </w:rPr>
        <w:t>ючает в себя следующие предметы и занятия по коррекционной работе:</w:t>
      </w:r>
    </w:p>
    <w:tbl>
      <w:tblPr>
        <w:tblW w:w="10850" w:type="dxa"/>
        <w:tblInd w:w="-252" w:type="dxa"/>
        <w:tblLayout w:type="fixed"/>
        <w:tblLook w:val="01E0"/>
      </w:tblPr>
      <w:tblGrid>
        <w:gridCol w:w="4329"/>
        <w:gridCol w:w="3402"/>
        <w:gridCol w:w="1701"/>
        <w:gridCol w:w="142"/>
        <w:gridCol w:w="1276"/>
      </w:tblGrid>
      <w:tr w:rsidR="00287E2A" w:rsidRPr="001B7880" w:rsidTr="00863B8A">
        <w:trPr>
          <w:trHeight w:val="523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87E2A" w:rsidRPr="001B7880" w:rsidRDefault="00287E2A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2A" w:rsidRPr="00CD184E" w:rsidRDefault="00287E2A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CD184E">
              <w:rPr>
                <w:rFonts w:ascii="Times New Roman" w:hAnsi="Times New Roman" w:cs="Times New Roman"/>
                <w:b/>
              </w:rPr>
              <w:t xml:space="preserve">Учебные    предметы       </w:t>
            </w:r>
          </w:p>
          <w:p w:rsidR="00287E2A" w:rsidRPr="00CD184E" w:rsidRDefault="00287E2A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2A" w:rsidRPr="00CD184E" w:rsidRDefault="00CD184E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Количество часов в неделю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7E2A" w:rsidRPr="00CD184E" w:rsidRDefault="00CD184E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Количество часов за год</w:t>
            </w:r>
          </w:p>
        </w:tc>
      </w:tr>
      <w:tr w:rsidR="001B7880" w:rsidRPr="001B7880" w:rsidTr="00CD184E">
        <w:tc>
          <w:tcPr>
            <w:tcW w:w="7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7880" w:rsidRPr="001B7880" w:rsidRDefault="001B7880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B7880">
              <w:rPr>
                <w:rFonts w:ascii="Times New Roman" w:hAnsi="Times New Roman" w:cs="Times New Roman"/>
                <w:b/>
                <w:sz w:val="24"/>
                <w:szCs w:val="24"/>
              </w:rPr>
              <w:t>Обязательная часть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80" w:rsidRPr="001B7880" w:rsidRDefault="001B7880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880" w:rsidRPr="001B7880" w:rsidRDefault="001B7880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41EE" w:rsidRPr="001B7880" w:rsidTr="00CD184E">
        <w:tc>
          <w:tcPr>
            <w:tcW w:w="4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EE" w:rsidRPr="00CD184E" w:rsidRDefault="00855C2A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Русский язык и литература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EE" w:rsidRPr="00CD184E" w:rsidRDefault="00A341EE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Русский язык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1EE" w:rsidRPr="00CD184E" w:rsidRDefault="001418D0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1EE" w:rsidRPr="00CD184E" w:rsidRDefault="00CD184E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A341EE" w:rsidRPr="001B7880" w:rsidTr="00CD184E">
        <w:tc>
          <w:tcPr>
            <w:tcW w:w="4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1EE" w:rsidRPr="00CD184E" w:rsidRDefault="00A341EE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41EE" w:rsidRPr="00CD184E" w:rsidRDefault="00EA43E4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Литератур</w:t>
            </w:r>
            <w:r w:rsidR="001B7880" w:rsidRPr="00CD184E">
              <w:rPr>
                <w:rFonts w:ascii="Times New Roman" w:hAnsi="Times New Roman" w:cs="Times New Roman"/>
              </w:rPr>
              <w:t>ное чтение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1EE" w:rsidRPr="00CD184E" w:rsidRDefault="00A341EE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41EE" w:rsidRPr="00CD184E" w:rsidRDefault="00CD184E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68</w:t>
            </w:r>
          </w:p>
        </w:tc>
      </w:tr>
      <w:tr w:rsidR="005341EB" w:rsidRPr="001B7880" w:rsidTr="00CD184E"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1EB" w:rsidRPr="00CD184E" w:rsidRDefault="005341EB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Иностранные языки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1EB" w:rsidRPr="00CD184E" w:rsidRDefault="005341EB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EB" w:rsidRPr="00CD184E" w:rsidRDefault="005341EB" w:rsidP="0088743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1EB" w:rsidRPr="00CD184E" w:rsidRDefault="005341EB" w:rsidP="0088743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184E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47326" w:rsidRPr="001B7880" w:rsidTr="00682D4D">
        <w:tc>
          <w:tcPr>
            <w:tcW w:w="4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F96D0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Родной язык и родная литература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5341EB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Родной язык (русский)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184E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47326" w:rsidRPr="001B7880" w:rsidTr="00682D4D">
        <w:trPr>
          <w:trHeight w:val="256"/>
        </w:trPr>
        <w:tc>
          <w:tcPr>
            <w:tcW w:w="4329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F96D0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5341EB" w:rsidP="00F96D02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Родная литература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26" w:rsidRPr="00CD184E" w:rsidRDefault="00747326" w:rsidP="00F96D02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26" w:rsidRPr="00CD184E" w:rsidRDefault="00747326" w:rsidP="00F96D02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184E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47326" w:rsidRPr="001B7880" w:rsidTr="00B245F8">
        <w:trPr>
          <w:trHeight w:val="269"/>
        </w:trPr>
        <w:tc>
          <w:tcPr>
            <w:tcW w:w="4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9F229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Математика и информатика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9F229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 xml:space="preserve">Математика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9F22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9F229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</w:t>
            </w:r>
          </w:p>
        </w:tc>
      </w:tr>
      <w:tr w:rsidR="00747326" w:rsidRPr="001B7880" w:rsidTr="00B245F8">
        <w:trPr>
          <w:trHeight w:val="260"/>
        </w:trPr>
        <w:tc>
          <w:tcPr>
            <w:tcW w:w="4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D44E89">
            <w:pPr>
              <w:tabs>
                <w:tab w:val="center" w:pos="1207"/>
              </w:tabs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Информатика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184E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47326" w:rsidRPr="001B7880" w:rsidTr="00B918F5">
        <w:trPr>
          <w:trHeight w:val="263"/>
        </w:trPr>
        <w:tc>
          <w:tcPr>
            <w:tcW w:w="4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Общественно-научные предметы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7D289E">
            <w:pPr>
              <w:tabs>
                <w:tab w:val="center" w:pos="1207"/>
              </w:tabs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История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7D289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7D289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184E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47326" w:rsidRPr="001B7880" w:rsidTr="00B918F5">
        <w:trPr>
          <w:trHeight w:val="263"/>
        </w:trPr>
        <w:tc>
          <w:tcPr>
            <w:tcW w:w="4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7D289E">
            <w:pPr>
              <w:tabs>
                <w:tab w:val="center" w:pos="1207"/>
              </w:tabs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Обществознание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7D289E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7D289E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184E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47326" w:rsidRPr="001B7880" w:rsidTr="00AF018A">
        <w:trPr>
          <w:trHeight w:val="126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266178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Естественн</w:t>
            </w:r>
            <w:proofErr w:type="gramStart"/>
            <w:r w:rsidRPr="00CD184E">
              <w:rPr>
                <w:rFonts w:ascii="Times New Roman" w:hAnsi="Times New Roman" w:cs="Times New Roman"/>
              </w:rPr>
              <w:t>о-</w:t>
            </w:r>
            <w:proofErr w:type="gramEnd"/>
            <w:r w:rsidRPr="00CD184E">
              <w:rPr>
                <w:rFonts w:ascii="Times New Roman" w:hAnsi="Times New Roman" w:cs="Times New Roman"/>
              </w:rPr>
              <w:t xml:space="preserve"> научные предметы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266178">
            <w:pPr>
              <w:tabs>
                <w:tab w:val="center" w:pos="1207"/>
              </w:tabs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Природоведение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266178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266178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</w:t>
            </w:r>
          </w:p>
        </w:tc>
      </w:tr>
      <w:tr w:rsidR="00747326" w:rsidRPr="001B7880" w:rsidTr="00225053">
        <w:trPr>
          <w:trHeight w:val="257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3A031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3A0310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Технология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3A0310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3A0310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</w:tr>
      <w:tr w:rsidR="00747326" w:rsidRPr="001B7880" w:rsidTr="00747326">
        <w:trPr>
          <w:trHeight w:val="280"/>
        </w:trPr>
        <w:tc>
          <w:tcPr>
            <w:tcW w:w="43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Искусство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334E95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Изобразительное искусство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334E95">
            <w:pPr>
              <w:spacing w:after="0" w:line="240" w:lineRule="atLeast"/>
              <w:jc w:val="center"/>
            </w:pPr>
            <w:r w:rsidRPr="00CD184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Default="00747326" w:rsidP="00334E95">
            <w:pPr>
              <w:spacing w:after="0"/>
              <w:jc w:val="center"/>
            </w:pPr>
            <w:r w:rsidRPr="008D4CDD">
              <w:rPr>
                <w:rFonts w:ascii="Times New Roman" w:hAnsi="Times New Roman" w:cs="Times New Roman"/>
              </w:rPr>
              <w:t>17</w:t>
            </w:r>
          </w:p>
        </w:tc>
      </w:tr>
      <w:tr w:rsidR="00747326" w:rsidRPr="001B7880" w:rsidTr="00747326">
        <w:trPr>
          <w:trHeight w:val="244"/>
        </w:trPr>
        <w:tc>
          <w:tcPr>
            <w:tcW w:w="43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334E95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Музыка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334E95">
            <w:pPr>
              <w:spacing w:after="0" w:line="240" w:lineRule="atLeast"/>
              <w:jc w:val="center"/>
            </w:pPr>
            <w:r w:rsidRPr="00CD184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Default="00747326" w:rsidP="00334E95">
            <w:pPr>
              <w:spacing w:after="0"/>
              <w:jc w:val="center"/>
            </w:pPr>
            <w:r w:rsidRPr="008D4CDD">
              <w:rPr>
                <w:rFonts w:ascii="Times New Roman" w:hAnsi="Times New Roman" w:cs="Times New Roman"/>
              </w:rPr>
              <w:t>17</w:t>
            </w:r>
          </w:p>
        </w:tc>
      </w:tr>
      <w:tr w:rsidR="00747326" w:rsidRPr="001B7880" w:rsidTr="00BF5AA5">
        <w:trPr>
          <w:trHeight w:val="4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Физическая культура и основы безопасности жизнедеятельности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 xml:space="preserve">Физическая культура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center"/>
            </w:pPr>
            <w:r w:rsidRPr="00CD184E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Default="00747326" w:rsidP="00D44E89">
            <w:pPr>
              <w:spacing w:after="0"/>
              <w:jc w:val="center"/>
            </w:pPr>
            <w:r w:rsidRPr="008D4CDD">
              <w:rPr>
                <w:rFonts w:ascii="Times New Roman" w:hAnsi="Times New Roman" w:cs="Times New Roman"/>
              </w:rPr>
              <w:t>17</w:t>
            </w:r>
          </w:p>
        </w:tc>
      </w:tr>
      <w:tr w:rsidR="00747326" w:rsidRPr="001B7880" w:rsidTr="00CD184E">
        <w:trPr>
          <w:trHeight w:val="4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Основы духовно-нравственной культуры народов России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184E">
              <w:rPr>
                <w:rFonts w:ascii="Times New Roman" w:hAnsi="Times New Roman" w:cs="Times New Roman"/>
                <w:b/>
              </w:rPr>
              <w:t>-</w:t>
            </w:r>
          </w:p>
        </w:tc>
      </w:tr>
      <w:tr w:rsidR="00747326" w:rsidRPr="001B7880" w:rsidTr="00CD184E">
        <w:trPr>
          <w:trHeight w:val="451"/>
        </w:trPr>
        <w:tc>
          <w:tcPr>
            <w:tcW w:w="10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</w:rPr>
            </w:pPr>
            <w:r w:rsidRPr="00CD184E">
              <w:rPr>
                <w:rFonts w:ascii="Times New Roman" w:hAnsi="Times New Roman" w:cs="Times New Roman"/>
                <w:b/>
              </w:rPr>
              <w:t>Часть, формируемая участниками образовательных отношений</w:t>
            </w:r>
          </w:p>
        </w:tc>
      </w:tr>
      <w:tr w:rsidR="00747326" w:rsidRPr="001B7880" w:rsidTr="00CD184E">
        <w:trPr>
          <w:trHeight w:val="451"/>
        </w:trPr>
        <w:tc>
          <w:tcPr>
            <w:tcW w:w="4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</w:rPr>
              <w:t>Социально- бытовая ориентировка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center"/>
            </w:pPr>
            <w:r w:rsidRPr="00CD184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326" w:rsidRPr="00CD184E" w:rsidRDefault="00747326" w:rsidP="00D44E89">
            <w:pPr>
              <w:spacing w:after="0" w:line="240" w:lineRule="atLeast"/>
              <w:jc w:val="center"/>
            </w:pPr>
            <w:r>
              <w:rPr>
                <w:rFonts w:ascii="Times New Roman" w:hAnsi="Times New Roman" w:cs="Times New Roman"/>
              </w:rPr>
              <w:t>34</w:t>
            </w:r>
          </w:p>
        </w:tc>
      </w:tr>
      <w:tr w:rsidR="00747326" w:rsidRPr="001B7880" w:rsidTr="00CD184E">
        <w:trPr>
          <w:trHeight w:val="268"/>
        </w:trPr>
        <w:tc>
          <w:tcPr>
            <w:tcW w:w="7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326" w:rsidRPr="00CD184E" w:rsidRDefault="00747326" w:rsidP="00D44E89">
            <w:pPr>
              <w:spacing w:after="0" w:line="240" w:lineRule="atLeast"/>
              <w:jc w:val="both"/>
              <w:rPr>
                <w:rFonts w:ascii="Times New Roman" w:hAnsi="Times New Roman" w:cs="Times New Roman"/>
              </w:rPr>
            </w:pPr>
            <w:r w:rsidRPr="00CD184E">
              <w:rPr>
                <w:rFonts w:ascii="Times New Roman" w:hAnsi="Times New Roman" w:cs="Times New Roman"/>
                <w:b/>
              </w:rPr>
              <w:t xml:space="preserve">Итого: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26" w:rsidRPr="00CD184E" w:rsidRDefault="00747326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 w:rsidRPr="00CD184E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326" w:rsidRPr="00CD184E" w:rsidRDefault="00747326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340</w:t>
            </w:r>
          </w:p>
          <w:p w:rsidR="00747326" w:rsidRPr="00CD184E" w:rsidRDefault="00747326" w:rsidP="00D44E89">
            <w:pPr>
              <w:spacing w:after="0" w:line="240" w:lineRule="atLeast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A341EE" w:rsidRPr="00A920AB" w:rsidRDefault="00A341EE" w:rsidP="00A920AB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A920AB">
        <w:rPr>
          <w:rFonts w:ascii="Times New Roman" w:hAnsi="Times New Roman" w:cs="Times New Roman"/>
          <w:sz w:val="24"/>
          <w:szCs w:val="24"/>
        </w:rPr>
        <w:t xml:space="preserve">Данный учебный план направлен  </w:t>
      </w:r>
      <w:proofErr w:type="gramStart"/>
      <w:r w:rsidRPr="00A920AB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920AB">
        <w:rPr>
          <w:rFonts w:ascii="Times New Roman" w:hAnsi="Times New Roman" w:cs="Times New Roman"/>
          <w:sz w:val="24"/>
          <w:szCs w:val="24"/>
        </w:rPr>
        <w:t>:</w:t>
      </w:r>
    </w:p>
    <w:p w:rsidR="00A341EE" w:rsidRPr="00A920AB" w:rsidRDefault="00A341EE" w:rsidP="00A920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>интеграцию знаний;</w:t>
      </w:r>
    </w:p>
    <w:p w:rsidR="00A341EE" w:rsidRPr="00A920AB" w:rsidRDefault="00A341EE" w:rsidP="00A920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lastRenderedPageBreak/>
        <w:t>достижение образованности на уровне элементарной функциональной грамотности;</w:t>
      </w:r>
    </w:p>
    <w:p w:rsidR="00A341EE" w:rsidRPr="00A920AB" w:rsidRDefault="00A341EE" w:rsidP="00A920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 xml:space="preserve">готовность </w:t>
      </w:r>
      <w:r w:rsidR="00CD184E">
        <w:rPr>
          <w:rFonts w:ascii="Times New Roman" w:hAnsi="Times New Roman" w:cs="Times New Roman"/>
          <w:sz w:val="24"/>
          <w:szCs w:val="24"/>
        </w:rPr>
        <w:t xml:space="preserve"> </w:t>
      </w:r>
      <w:r w:rsidRPr="00A920AB">
        <w:rPr>
          <w:rFonts w:ascii="Times New Roman" w:hAnsi="Times New Roman" w:cs="Times New Roman"/>
          <w:sz w:val="24"/>
          <w:szCs w:val="24"/>
        </w:rPr>
        <w:t>школьников приобретать и осваивать социальный опыт;</w:t>
      </w:r>
    </w:p>
    <w:p w:rsidR="00A341EE" w:rsidRPr="00A920AB" w:rsidRDefault="00A341EE" w:rsidP="00A920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>овладение элементарными приемами усвоения предметных знаний, умений и навыков;</w:t>
      </w:r>
    </w:p>
    <w:p w:rsidR="00A341EE" w:rsidRPr="00A920AB" w:rsidRDefault="00A341EE" w:rsidP="00A920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A920AB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A920AB">
        <w:rPr>
          <w:rFonts w:ascii="Times New Roman" w:hAnsi="Times New Roman" w:cs="Times New Roman"/>
          <w:sz w:val="24"/>
          <w:szCs w:val="24"/>
        </w:rPr>
        <w:t xml:space="preserve"> умений социальной коммуникации;</w:t>
      </w:r>
    </w:p>
    <w:p w:rsidR="00A341EE" w:rsidRPr="00A920AB" w:rsidRDefault="00A341EE" w:rsidP="00A920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>подготовку обучающихсяк освоению базовой образовательной программы основной школы;</w:t>
      </w:r>
    </w:p>
    <w:p w:rsidR="00A341EE" w:rsidRPr="00A920AB" w:rsidRDefault="00A341EE" w:rsidP="00A920AB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>высокий уровень мотивации к познавательной учебной и</w:t>
      </w:r>
      <w:r w:rsidR="00B8338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920AB">
        <w:rPr>
          <w:rFonts w:ascii="Times New Roman" w:hAnsi="Times New Roman" w:cs="Times New Roman"/>
          <w:sz w:val="24"/>
          <w:szCs w:val="24"/>
        </w:rPr>
        <w:t>внеучебной</w:t>
      </w:r>
      <w:proofErr w:type="spellEnd"/>
      <w:r w:rsidRPr="00A920AB">
        <w:rPr>
          <w:rFonts w:ascii="Times New Roman" w:hAnsi="Times New Roman" w:cs="Times New Roman"/>
          <w:sz w:val="24"/>
          <w:szCs w:val="24"/>
        </w:rPr>
        <w:t xml:space="preserve"> деятельности.</w:t>
      </w:r>
    </w:p>
    <w:p w:rsidR="00A341EE" w:rsidRPr="00A920AB" w:rsidRDefault="00A341EE" w:rsidP="00D44E89">
      <w:pPr>
        <w:shd w:val="clear" w:color="auto" w:fill="FFFFFF"/>
        <w:spacing w:after="0" w:line="317" w:lineRule="exact"/>
        <w:ind w:left="36" w:right="58"/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>Предметная область «Фил</w:t>
      </w:r>
      <w:r w:rsidR="00572986">
        <w:rPr>
          <w:rFonts w:ascii="Times New Roman" w:hAnsi="Times New Roman" w:cs="Times New Roman"/>
          <w:sz w:val="24"/>
          <w:szCs w:val="24"/>
        </w:rPr>
        <w:t>ология» представлена предметами</w:t>
      </w:r>
      <w:r w:rsidRPr="00A920AB">
        <w:rPr>
          <w:rFonts w:ascii="Times New Roman" w:hAnsi="Times New Roman" w:cs="Times New Roman"/>
          <w:sz w:val="24"/>
          <w:szCs w:val="24"/>
        </w:rPr>
        <w:t xml:space="preserve"> русский язык, литературное чтение.</w:t>
      </w:r>
      <w:r w:rsidR="00B8338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A920AB">
        <w:rPr>
          <w:rFonts w:ascii="Times New Roman" w:hAnsi="Times New Roman" w:cs="Times New Roman"/>
          <w:sz w:val="24"/>
          <w:szCs w:val="24"/>
        </w:rPr>
        <w:t xml:space="preserve">Задачами обучения чтению и развитию речи, письму и развитию речи являются: овладение навыками правильного, беглого выразительного чтения произведений писателей, доступных пониманию учащегося; получение достаточно прочных навыков грамотного письма на основе изучения элементарного курса грамматики; выработка у детей правильного и последовательного изложения своих мыслей в устной и письменной форме, социальная адаптация в плане общего развития и </w:t>
      </w:r>
      <w:proofErr w:type="spellStart"/>
      <w:r w:rsidRPr="00A920AB">
        <w:rPr>
          <w:rFonts w:ascii="Times New Roman" w:hAnsi="Times New Roman" w:cs="Times New Roman"/>
          <w:sz w:val="24"/>
          <w:szCs w:val="24"/>
        </w:rPr>
        <w:t>сформированности</w:t>
      </w:r>
      <w:proofErr w:type="spellEnd"/>
      <w:r w:rsidRPr="00A920AB">
        <w:rPr>
          <w:rFonts w:ascii="Times New Roman" w:hAnsi="Times New Roman" w:cs="Times New Roman"/>
          <w:sz w:val="24"/>
          <w:szCs w:val="24"/>
        </w:rPr>
        <w:t xml:space="preserve"> нравственных </w:t>
      </w:r>
      <w:r w:rsidRPr="00A920AB">
        <w:rPr>
          <w:rFonts w:ascii="Times New Roman" w:hAnsi="Times New Roman" w:cs="Times New Roman"/>
          <w:spacing w:val="-2"/>
          <w:sz w:val="24"/>
          <w:szCs w:val="24"/>
        </w:rPr>
        <w:t>качеств.</w:t>
      </w:r>
      <w:proofErr w:type="gramEnd"/>
    </w:p>
    <w:p w:rsidR="00A341EE" w:rsidRPr="00A920AB" w:rsidRDefault="00A341EE" w:rsidP="00D44E89">
      <w:pPr>
        <w:shd w:val="clear" w:color="auto" w:fill="FFFFFF"/>
        <w:spacing w:after="0" w:line="317" w:lineRule="exact"/>
        <w:ind w:left="36" w:firstLine="504"/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 xml:space="preserve">Предметная область «Математика и информатика» </w:t>
      </w:r>
      <w:proofErr w:type="gramStart"/>
      <w:r w:rsidRPr="00A920AB">
        <w:rPr>
          <w:rFonts w:ascii="Times New Roman" w:hAnsi="Times New Roman" w:cs="Times New Roman"/>
          <w:sz w:val="24"/>
          <w:szCs w:val="24"/>
        </w:rPr>
        <w:t>представлены</w:t>
      </w:r>
      <w:proofErr w:type="gramEnd"/>
      <w:r w:rsidRPr="00A920AB">
        <w:rPr>
          <w:rFonts w:ascii="Times New Roman" w:hAnsi="Times New Roman" w:cs="Times New Roman"/>
          <w:sz w:val="24"/>
          <w:szCs w:val="24"/>
        </w:rPr>
        <w:t xml:space="preserve"> пред</w:t>
      </w:r>
      <w:r w:rsidR="00572986">
        <w:rPr>
          <w:rFonts w:ascii="Times New Roman" w:hAnsi="Times New Roman" w:cs="Times New Roman"/>
          <w:sz w:val="24"/>
          <w:szCs w:val="24"/>
        </w:rPr>
        <w:t xml:space="preserve">метом </w:t>
      </w:r>
      <w:r w:rsidRPr="00A920AB">
        <w:rPr>
          <w:rFonts w:ascii="Times New Roman" w:hAnsi="Times New Roman" w:cs="Times New Roman"/>
          <w:sz w:val="24"/>
          <w:szCs w:val="24"/>
        </w:rPr>
        <w:t xml:space="preserve"> математика. В процессе обучения математики ученик овладевает оптимальным </w:t>
      </w:r>
      <w:r w:rsidRPr="00A920AB">
        <w:rPr>
          <w:rFonts w:ascii="Times New Roman" w:hAnsi="Times New Roman" w:cs="Times New Roman"/>
          <w:spacing w:val="-1"/>
          <w:sz w:val="24"/>
          <w:szCs w:val="24"/>
        </w:rPr>
        <w:t xml:space="preserve">объемом знаний и умений, который необходим для повышения уровня общего </w:t>
      </w:r>
      <w:r w:rsidRPr="00A920AB">
        <w:rPr>
          <w:rFonts w:ascii="Times New Roman" w:hAnsi="Times New Roman" w:cs="Times New Roman"/>
          <w:sz w:val="24"/>
          <w:szCs w:val="24"/>
        </w:rPr>
        <w:t>развития, коррекции недостатков их познавательной деятельности, а также личностных качеств.</w:t>
      </w:r>
    </w:p>
    <w:p w:rsidR="00A341EE" w:rsidRPr="00A920AB" w:rsidRDefault="00A341EE" w:rsidP="00D44E89">
      <w:pPr>
        <w:shd w:val="clear" w:color="auto" w:fill="FFFFFF" w:themeFill="background1"/>
        <w:spacing w:after="0" w:line="293" w:lineRule="atLeast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 xml:space="preserve">     Изучение </w:t>
      </w:r>
      <w:r w:rsidR="00AF7F15" w:rsidRPr="00A920AB">
        <w:rPr>
          <w:rFonts w:ascii="Times New Roman" w:hAnsi="Times New Roman" w:cs="Times New Roman"/>
          <w:spacing w:val="-2"/>
          <w:sz w:val="24"/>
          <w:szCs w:val="24"/>
        </w:rPr>
        <w:t xml:space="preserve">предмета природоведение </w:t>
      </w:r>
      <w:r w:rsidRPr="00A920AB">
        <w:rPr>
          <w:rFonts w:ascii="Times New Roman" w:hAnsi="Times New Roman" w:cs="Times New Roman"/>
          <w:spacing w:val="-2"/>
          <w:sz w:val="24"/>
          <w:szCs w:val="24"/>
        </w:rPr>
        <w:t>в рамках предметной области «</w:t>
      </w:r>
      <w:proofErr w:type="spellStart"/>
      <w:proofErr w:type="gramStart"/>
      <w:r w:rsidR="00B8338C">
        <w:rPr>
          <w:rFonts w:ascii="Times New Roman" w:hAnsi="Times New Roman" w:cs="Times New Roman"/>
          <w:spacing w:val="-2"/>
          <w:sz w:val="24"/>
          <w:szCs w:val="24"/>
        </w:rPr>
        <w:t>Е</w:t>
      </w:r>
      <w:r w:rsidRPr="00A920AB">
        <w:rPr>
          <w:rFonts w:ascii="Times New Roman" w:hAnsi="Times New Roman" w:cs="Times New Roman"/>
          <w:spacing w:val="-2"/>
          <w:sz w:val="24"/>
          <w:szCs w:val="24"/>
        </w:rPr>
        <w:t>стеств</w:t>
      </w:r>
      <w:r w:rsidR="00B8338C">
        <w:rPr>
          <w:rFonts w:ascii="Times New Roman" w:hAnsi="Times New Roman" w:cs="Times New Roman"/>
          <w:spacing w:val="-2"/>
          <w:sz w:val="24"/>
          <w:szCs w:val="24"/>
        </w:rPr>
        <w:t>енно-научные</w:t>
      </w:r>
      <w:proofErr w:type="spellEnd"/>
      <w:proofErr w:type="gramEnd"/>
      <w:r w:rsidR="00B8338C">
        <w:rPr>
          <w:rFonts w:ascii="Times New Roman" w:hAnsi="Times New Roman" w:cs="Times New Roman"/>
          <w:spacing w:val="-2"/>
          <w:sz w:val="24"/>
          <w:szCs w:val="24"/>
        </w:rPr>
        <w:t xml:space="preserve"> предметы</w:t>
      </w:r>
      <w:r w:rsidRPr="00A920AB">
        <w:rPr>
          <w:rFonts w:ascii="Times New Roman" w:hAnsi="Times New Roman" w:cs="Times New Roman"/>
          <w:spacing w:val="-2"/>
          <w:sz w:val="24"/>
          <w:szCs w:val="24"/>
        </w:rPr>
        <w:t xml:space="preserve">» предусматривает овладение элементарными сведениями, </w:t>
      </w:r>
      <w:r w:rsidRPr="00A920AB">
        <w:rPr>
          <w:rFonts w:ascii="Times New Roman" w:hAnsi="Times New Roman" w:cs="Times New Roman"/>
          <w:sz w:val="24"/>
          <w:szCs w:val="24"/>
        </w:rPr>
        <w:t xml:space="preserve">доступными умственно отсталым школьникам, о живой и неживой природе, </w:t>
      </w:r>
      <w:r w:rsidRPr="00A920AB">
        <w:rPr>
          <w:rFonts w:ascii="Times New Roman" w:hAnsi="Times New Roman" w:cs="Times New Roman"/>
          <w:spacing w:val="-1"/>
          <w:sz w:val="24"/>
          <w:szCs w:val="24"/>
        </w:rPr>
        <w:t xml:space="preserve">организме человека, охране его здоровья, расширяет кругозор об окружающем </w:t>
      </w:r>
      <w:r w:rsidRPr="00A920AB">
        <w:rPr>
          <w:rFonts w:ascii="Times New Roman" w:hAnsi="Times New Roman" w:cs="Times New Roman"/>
          <w:sz w:val="24"/>
          <w:szCs w:val="24"/>
        </w:rPr>
        <w:t>мире.</w:t>
      </w:r>
    </w:p>
    <w:p w:rsidR="00572986" w:rsidRPr="00CD184E" w:rsidRDefault="00A341EE" w:rsidP="00D44E89">
      <w:pPr>
        <w:spacing w:after="0" w:line="240" w:lineRule="atLeast"/>
        <w:jc w:val="both"/>
        <w:rPr>
          <w:rFonts w:ascii="Times New Roman" w:hAnsi="Times New Roman" w:cs="Times New Roman"/>
        </w:rPr>
      </w:pPr>
      <w:r w:rsidRPr="00A920AB">
        <w:rPr>
          <w:rFonts w:ascii="Times New Roman" w:eastAsia="Times New Roman" w:hAnsi="Times New Roman" w:cs="Times New Roman"/>
          <w:sz w:val="24"/>
          <w:szCs w:val="24"/>
        </w:rPr>
        <w:t>Образовательная область «</w:t>
      </w:r>
      <w:r w:rsidR="00B8338C">
        <w:rPr>
          <w:rFonts w:ascii="Times New Roman" w:eastAsia="Times New Roman" w:hAnsi="Times New Roman" w:cs="Times New Roman"/>
          <w:sz w:val="24"/>
          <w:szCs w:val="24"/>
        </w:rPr>
        <w:t>Технология</w:t>
      </w:r>
      <w:r w:rsidRPr="00A920AB">
        <w:rPr>
          <w:rFonts w:ascii="Times New Roman" w:eastAsia="Times New Roman" w:hAnsi="Times New Roman" w:cs="Times New Roman"/>
          <w:sz w:val="24"/>
          <w:szCs w:val="24"/>
        </w:rPr>
        <w:t>» представлена предметом «Технология».</w:t>
      </w:r>
      <w:r w:rsidR="00572986" w:rsidRPr="005729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2986" w:rsidRPr="00A920AB">
        <w:rPr>
          <w:rFonts w:ascii="Times New Roman" w:eastAsia="Times New Roman" w:hAnsi="Times New Roman" w:cs="Times New Roman"/>
          <w:sz w:val="24"/>
          <w:szCs w:val="24"/>
        </w:rPr>
        <w:t>Образовательная область</w:t>
      </w:r>
      <w:r w:rsidR="0057298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72986" w:rsidRPr="00CD184E">
        <w:rPr>
          <w:rFonts w:ascii="Times New Roman" w:hAnsi="Times New Roman" w:cs="Times New Roman"/>
        </w:rPr>
        <w:t>Искусство</w:t>
      </w:r>
      <w:r w:rsidR="00572986">
        <w:rPr>
          <w:rFonts w:ascii="Times New Roman" w:hAnsi="Times New Roman" w:cs="Times New Roman"/>
        </w:rPr>
        <w:t>»</w:t>
      </w:r>
      <w:r w:rsidR="00572986" w:rsidRPr="005729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2986" w:rsidRPr="00A920AB">
        <w:rPr>
          <w:rFonts w:ascii="Times New Roman" w:eastAsia="Times New Roman" w:hAnsi="Times New Roman" w:cs="Times New Roman"/>
          <w:sz w:val="24"/>
          <w:szCs w:val="24"/>
        </w:rPr>
        <w:t>представлена предмет</w:t>
      </w:r>
      <w:r w:rsidR="00572986">
        <w:rPr>
          <w:rFonts w:ascii="Times New Roman" w:eastAsia="Times New Roman" w:hAnsi="Times New Roman" w:cs="Times New Roman"/>
          <w:sz w:val="24"/>
          <w:szCs w:val="24"/>
        </w:rPr>
        <w:t xml:space="preserve">ами </w:t>
      </w:r>
      <w:r w:rsidR="00572986">
        <w:rPr>
          <w:rFonts w:ascii="Times New Roman" w:hAnsi="Times New Roman" w:cs="Times New Roman"/>
        </w:rPr>
        <w:t>и</w:t>
      </w:r>
      <w:r w:rsidR="00572986" w:rsidRPr="00CD184E">
        <w:rPr>
          <w:rFonts w:ascii="Times New Roman" w:hAnsi="Times New Roman" w:cs="Times New Roman"/>
        </w:rPr>
        <w:t>зобразительное искусство</w:t>
      </w:r>
      <w:r w:rsidR="00572986">
        <w:rPr>
          <w:rFonts w:ascii="Times New Roman" w:hAnsi="Times New Roman" w:cs="Times New Roman"/>
        </w:rPr>
        <w:t xml:space="preserve"> и музыка, </w:t>
      </w:r>
      <w:r w:rsidR="00572986" w:rsidRPr="00A920AB">
        <w:rPr>
          <w:rFonts w:ascii="Times New Roman" w:eastAsia="Times New Roman" w:hAnsi="Times New Roman" w:cs="Times New Roman"/>
          <w:sz w:val="24"/>
          <w:szCs w:val="24"/>
        </w:rPr>
        <w:t>Образовательная область</w:t>
      </w:r>
      <w:r w:rsidR="00572986">
        <w:rPr>
          <w:rFonts w:ascii="Times New Roman" w:eastAsia="Times New Roman" w:hAnsi="Times New Roman" w:cs="Times New Roman"/>
          <w:sz w:val="24"/>
          <w:szCs w:val="24"/>
        </w:rPr>
        <w:t xml:space="preserve"> «</w:t>
      </w:r>
      <w:r w:rsidR="00572986" w:rsidRPr="00CD184E">
        <w:rPr>
          <w:rFonts w:ascii="Times New Roman" w:hAnsi="Times New Roman" w:cs="Times New Roman"/>
        </w:rPr>
        <w:t>Физическая культура и основы безопасности жизнедеятельности</w:t>
      </w:r>
      <w:r w:rsidR="00572986">
        <w:rPr>
          <w:rFonts w:ascii="Times New Roman" w:hAnsi="Times New Roman" w:cs="Times New Roman"/>
        </w:rPr>
        <w:t>»</w:t>
      </w:r>
      <w:r w:rsidR="00572986" w:rsidRPr="005729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72986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572986" w:rsidRPr="00A920AB">
        <w:rPr>
          <w:rFonts w:ascii="Times New Roman" w:eastAsia="Times New Roman" w:hAnsi="Times New Roman" w:cs="Times New Roman"/>
          <w:sz w:val="24"/>
          <w:szCs w:val="24"/>
        </w:rPr>
        <w:t>предметом</w:t>
      </w:r>
      <w:r w:rsidR="00572986" w:rsidRPr="00572986">
        <w:rPr>
          <w:rFonts w:ascii="Times New Roman" w:hAnsi="Times New Roman" w:cs="Times New Roman"/>
        </w:rPr>
        <w:t xml:space="preserve"> </w:t>
      </w:r>
      <w:r w:rsidR="00572986">
        <w:rPr>
          <w:rFonts w:ascii="Times New Roman" w:hAnsi="Times New Roman" w:cs="Times New Roman"/>
        </w:rPr>
        <w:t>ф</w:t>
      </w:r>
      <w:r w:rsidR="00572986" w:rsidRPr="00CD184E">
        <w:rPr>
          <w:rFonts w:ascii="Times New Roman" w:hAnsi="Times New Roman" w:cs="Times New Roman"/>
        </w:rPr>
        <w:t>изическая культура</w:t>
      </w:r>
      <w:r w:rsidR="00572986">
        <w:rPr>
          <w:rFonts w:ascii="Times New Roman" w:hAnsi="Times New Roman" w:cs="Times New Roman"/>
        </w:rPr>
        <w:t>.</w:t>
      </w:r>
      <w:r w:rsidR="00572986" w:rsidRPr="00CD184E">
        <w:rPr>
          <w:rFonts w:ascii="Times New Roman" w:hAnsi="Times New Roman" w:cs="Times New Roman"/>
        </w:rPr>
        <w:t xml:space="preserve">   </w:t>
      </w:r>
    </w:p>
    <w:p w:rsidR="00A341EE" w:rsidRPr="00A920AB" w:rsidRDefault="00A341EE" w:rsidP="00A920AB">
      <w:pPr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 xml:space="preserve">Учебный план для умственно отсталых детей ориентирован на максимальную социализацию и адаптацию этих детей в обществе, имеет сугубо практическую и коррекционную направленность, предусматривает разные уровни развития и подготовки к жизни. Учебный план индивидуального обучения </w:t>
      </w:r>
      <w:r w:rsidR="00EF581B">
        <w:rPr>
          <w:rFonts w:ascii="Times New Roman" w:hAnsi="Times New Roman" w:cs="Times New Roman"/>
          <w:sz w:val="24"/>
          <w:szCs w:val="24"/>
        </w:rPr>
        <w:t xml:space="preserve"> </w:t>
      </w:r>
      <w:r w:rsidR="00B8338C">
        <w:rPr>
          <w:rFonts w:ascii="Times New Roman" w:hAnsi="Times New Roman" w:cs="Times New Roman"/>
          <w:sz w:val="24"/>
          <w:szCs w:val="24"/>
        </w:rPr>
        <w:t xml:space="preserve"> </w:t>
      </w:r>
      <w:r w:rsidRPr="00A920AB">
        <w:rPr>
          <w:rFonts w:ascii="Times New Roman" w:hAnsi="Times New Roman" w:cs="Times New Roman"/>
          <w:sz w:val="24"/>
          <w:szCs w:val="24"/>
        </w:rPr>
        <w:t xml:space="preserve"> предоставляет возможность удовлетворить социальный заказ родителей больных детей, образовательные запросы и познавательные интересы ученика.</w:t>
      </w:r>
    </w:p>
    <w:p w:rsidR="00D44E89" w:rsidRDefault="00A341EE" w:rsidP="00D44E89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A920AB">
        <w:rPr>
          <w:rFonts w:ascii="Times New Roman" w:hAnsi="Times New Roman" w:cs="Times New Roman"/>
          <w:sz w:val="24"/>
          <w:szCs w:val="24"/>
        </w:rPr>
        <w:t>Продолжительность учебного года в рамках индивид</w:t>
      </w:r>
      <w:r w:rsidR="00AF7F15" w:rsidRPr="00A920AB">
        <w:rPr>
          <w:rFonts w:ascii="Times New Roman" w:hAnsi="Times New Roman" w:cs="Times New Roman"/>
          <w:sz w:val="24"/>
          <w:szCs w:val="24"/>
        </w:rPr>
        <w:t>уального обучения на дому в 201</w:t>
      </w:r>
      <w:r w:rsidR="00B8338C">
        <w:rPr>
          <w:rFonts w:ascii="Times New Roman" w:hAnsi="Times New Roman" w:cs="Times New Roman"/>
          <w:sz w:val="24"/>
          <w:szCs w:val="24"/>
        </w:rPr>
        <w:t>8</w:t>
      </w:r>
      <w:r w:rsidR="00AF7F15" w:rsidRPr="00A920AB">
        <w:rPr>
          <w:rFonts w:ascii="Times New Roman" w:hAnsi="Times New Roman" w:cs="Times New Roman"/>
          <w:sz w:val="24"/>
          <w:szCs w:val="24"/>
        </w:rPr>
        <w:t>-201</w:t>
      </w:r>
      <w:r w:rsidR="00B8338C">
        <w:rPr>
          <w:rFonts w:ascii="Times New Roman" w:hAnsi="Times New Roman" w:cs="Times New Roman"/>
          <w:sz w:val="24"/>
          <w:szCs w:val="24"/>
        </w:rPr>
        <w:t>9</w:t>
      </w:r>
      <w:r w:rsidRPr="00A920AB">
        <w:rPr>
          <w:rFonts w:ascii="Times New Roman" w:hAnsi="Times New Roman" w:cs="Times New Roman"/>
          <w:sz w:val="24"/>
          <w:szCs w:val="24"/>
        </w:rPr>
        <w:t xml:space="preserve"> учебном году составляет 34 недели, каникул</w:t>
      </w:r>
      <w:r w:rsidR="00B8338C">
        <w:rPr>
          <w:rFonts w:ascii="Times New Roman" w:hAnsi="Times New Roman" w:cs="Times New Roman"/>
          <w:sz w:val="24"/>
          <w:szCs w:val="24"/>
        </w:rPr>
        <w:t xml:space="preserve"> </w:t>
      </w:r>
      <w:r w:rsidRPr="00A920AB">
        <w:rPr>
          <w:rFonts w:ascii="Times New Roman" w:hAnsi="Times New Roman" w:cs="Times New Roman"/>
          <w:sz w:val="24"/>
          <w:szCs w:val="24"/>
        </w:rPr>
        <w:t xml:space="preserve"> 30 дней в течение учебного года. </w:t>
      </w:r>
    </w:p>
    <w:p w:rsidR="00D44E89" w:rsidRDefault="00D44E89" w:rsidP="00D44E89">
      <w:pPr>
        <w:spacing w:after="0" w:line="240" w:lineRule="atLeas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Промежуточная аттестация для детей с умственной отсталостью  проводится в соответствии </w:t>
      </w:r>
      <w:r>
        <w:rPr>
          <w:rFonts w:ascii="Times New Roman" w:hAnsi="Times New Roman" w:cs="Times New Roman"/>
          <w:sz w:val="24"/>
          <w:szCs w:val="24"/>
        </w:rPr>
        <w:t xml:space="preserve">с </w:t>
      </w:r>
      <w:r>
        <w:rPr>
          <w:rFonts w:ascii="Times New Roman" w:hAnsi="Times New Roman" w:cs="Times New Roman"/>
          <w:bCs/>
          <w:sz w:val="24"/>
          <w:szCs w:val="24"/>
        </w:rPr>
        <w:t xml:space="preserve">Положением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«О системе оценок, формах, периодичности и порядке проведения промежуточной аттестации, осуществлении текущего контроля успеваемости, учёта результатов урочной, внеурочной, проектной и </w:t>
      </w:r>
      <w:proofErr w:type="spellStart"/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учебно</w:t>
      </w:r>
      <w:proofErr w:type="spell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- исследовательской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деятельности обучающихся» </w:t>
      </w:r>
      <w:r>
        <w:rPr>
          <w:rFonts w:ascii="Times New Roman" w:hAnsi="Times New Roman"/>
          <w:sz w:val="24"/>
          <w:szCs w:val="24"/>
        </w:rPr>
        <w:t xml:space="preserve">    на основе результатов триместровых промежуточных аттестаций и представляют собой среднее арифметическое результатов триместровых  аттестаций.</w:t>
      </w:r>
    </w:p>
    <w:p w:rsidR="00A341EE" w:rsidRPr="00A920AB" w:rsidRDefault="00A341EE" w:rsidP="008F77D9">
      <w:pPr>
        <w:shd w:val="clear" w:color="auto" w:fill="FFFFFF" w:themeFill="background1"/>
        <w:spacing w:after="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>Режим работы</w:t>
      </w:r>
      <w:r w:rsidR="00B8338C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 xml:space="preserve">    </w:t>
      </w:r>
      <w:r w:rsidRPr="00A920AB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>индивидуального обучения  на дому.</w:t>
      </w:r>
    </w:p>
    <w:p w:rsidR="00A341EE" w:rsidRPr="00A920AB" w:rsidRDefault="00A341EE" w:rsidP="008F77D9">
      <w:pPr>
        <w:shd w:val="clear" w:color="auto" w:fill="FFFFFF" w:themeFill="background1"/>
        <w:spacing w:after="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 xml:space="preserve">Учебные </w:t>
      </w:r>
      <w:r w:rsidR="00B8338C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>триместры</w:t>
      </w:r>
      <w:r w:rsidRPr="00A920AB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>:</w:t>
      </w:r>
    </w:p>
    <w:tbl>
      <w:tblPr>
        <w:tblW w:w="9229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5F5"/>
        <w:tblCellMar>
          <w:left w:w="0" w:type="dxa"/>
          <w:right w:w="0" w:type="dxa"/>
        </w:tblCellMar>
        <w:tblLook w:val="04A0"/>
      </w:tblPr>
      <w:tblGrid>
        <w:gridCol w:w="2849"/>
        <w:gridCol w:w="3262"/>
        <w:gridCol w:w="3118"/>
      </w:tblGrid>
      <w:tr w:rsidR="00A341EE" w:rsidRPr="00A920AB" w:rsidTr="00B8338C">
        <w:tc>
          <w:tcPr>
            <w:tcW w:w="1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B8338C">
            <w:pPr>
              <w:shd w:val="clear" w:color="auto" w:fill="FFFFFF" w:themeFill="background1"/>
              <w:spacing w:after="0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 </w:t>
            </w:r>
          </w:p>
        </w:tc>
        <w:tc>
          <w:tcPr>
            <w:tcW w:w="1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B8338C">
            <w:pPr>
              <w:shd w:val="clear" w:color="auto" w:fill="FFFFFF" w:themeFill="background1"/>
              <w:spacing w:after="0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Дата   начала четверти</w:t>
            </w:r>
          </w:p>
        </w:tc>
        <w:tc>
          <w:tcPr>
            <w:tcW w:w="1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B8338C">
            <w:pPr>
              <w:shd w:val="clear" w:color="auto" w:fill="FFFFFF" w:themeFill="background1"/>
              <w:spacing w:after="0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Дата   окончания четверти</w:t>
            </w:r>
          </w:p>
        </w:tc>
      </w:tr>
      <w:tr w:rsidR="00A341EE" w:rsidRPr="00A920AB" w:rsidTr="00B8338C">
        <w:tc>
          <w:tcPr>
            <w:tcW w:w="1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B8338C">
            <w:pPr>
              <w:shd w:val="clear" w:color="auto" w:fill="FFFFFF" w:themeFill="background1"/>
              <w:spacing w:after="0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1-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ый</w:t>
            </w: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  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триместр</w:t>
            </w:r>
          </w:p>
        </w:tc>
        <w:tc>
          <w:tcPr>
            <w:tcW w:w="1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B8338C">
            <w:pPr>
              <w:shd w:val="clear" w:color="auto" w:fill="FFFFFF" w:themeFill="background1"/>
              <w:spacing w:after="0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01.09.201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8</w:t>
            </w: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   г.</w:t>
            </w:r>
          </w:p>
        </w:tc>
        <w:tc>
          <w:tcPr>
            <w:tcW w:w="1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B8338C" w:rsidP="00B8338C">
            <w:pPr>
              <w:shd w:val="clear" w:color="auto" w:fill="FFFFFF" w:themeFill="background1"/>
              <w:spacing w:after="0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30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1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8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  г.</w:t>
            </w:r>
          </w:p>
        </w:tc>
      </w:tr>
      <w:tr w:rsidR="00A341EE" w:rsidRPr="00A920AB" w:rsidTr="00B8338C">
        <w:tc>
          <w:tcPr>
            <w:tcW w:w="1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B8338C">
            <w:pPr>
              <w:shd w:val="clear" w:color="auto" w:fill="FFFFFF" w:themeFill="background1"/>
              <w:spacing w:after="0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2-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 ой </w:t>
            </w: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 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триместр</w:t>
            </w:r>
          </w:p>
        </w:tc>
        <w:tc>
          <w:tcPr>
            <w:tcW w:w="1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B8338C" w:rsidP="00B8338C">
            <w:pPr>
              <w:shd w:val="clear" w:color="auto" w:fill="FFFFFF" w:themeFill="background1"/>
              <w:spacing w:after="0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01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2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8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   г.</w:t>
            </w:r>
          </w:p>
        </w:tc>
        <w:tc>
          <w:tcPr>
            <w:tcW w:w="1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B8338C">
            <w:pPr>
              <w:shd w:val="clear" w:color="auto" w:fill="FFFFFF" w:themeFill="background1"/>
              <w:spacing w:after="0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2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8.0</w:t>
            </w: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2.201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9</w:t>
            </w: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   г.</w:t>
            </w:r>
          </w:p>
        </w:tc>
      </w:tr>
      <w:tr w:rsidR="00A341EE" w:rsidRPr="00A920AB" w:rsidTr="00B8338C">
        <w:tc>
          <w:tcPr>
            <w:tcW w:w="154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B8338C">
            <w:pPr>
              <w:shd w:val="clear" w:color="auto" w:fill="FFFFFF" w:themeFill="background1"/>
              <w:spacing w:after="0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3-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 </w:t>
            </w:r>
            <w:proofErr w:type="spellStart"/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ий</w:t>
            </w:r>
            <w:proofErr w:type="spellEnd"/>
            <w:r w:rsidR="00B8338C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  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триместр</w:t>
            </w:r>
          </w:p>
        </w:tc>
        <w:tc>
          <w:tcPr>
            <w:tcW w:w="17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B8338C" w:rsidP="00B8338C">
            <w:pPr>
              <w:shd w:val="clear" w:color="auto" w:fill="FFFFFF" w:themeFill="background1"/>
              <w:spacing w:after="0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01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3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9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   г.</w:t>
            </w:r>
          </w:p>
        </w:tc>
        <w:tc>
          <w:tcPr>
            <w:tcW w:w="168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B8338C" w:rsidP="00B8338C">
            <w:pPr>
              <w:shd w:val="clear" w:color="auto" w:fill="FFFFFF" w:themeFill="background1"/>
              <w:spacing w:after="0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31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.0</w:t>
            </w: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5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9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  г.</w:t>
            </w:r>
          </w:p>
        </w:tc>
      </w:tr>
    </w:tbl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> Продолжительность каникул в течение учебного года:</w:t>
      </w:r>
    </w:p>
    <w:tbl>
      <w:tblPr>
        <w:tblW w:w="8237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5F5F5"/>
        <w:tblCellMar>
          <w:left w:w="0" w:type="dxa"/>
          <w:right w:w="0" w:type="dxa"/>
        </w:tblCellMar>
        <w:tblLook w:val="04A0"/>
      </w:tblPr>
      <w:tblGrid>
        <w:gridCol w:w="2515"/>
        <w:gridCol w:w="2516"/>
        <w:gridCol w:w="3206"/>
      </w:tblGrid>
      <w:tr w:rsidR="00A341EE" w:rsidRPr="00A920AB" w:rsidTr="00B8338C">
        <w:tc>
          <w:tcPr>
            <w:tcW w:w="1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lastRenderedPageBreak/>
              <w:t>  </w:t>
            </w:r>
          </w:p>
        </w:tc>
        <w:tc>
          <w:tcPr>
            <w:tcW w:w="1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Дата   начала каникул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Дата   окончания каникул</w:t>
            </w:r>
          </w:p>
        </w:tc>
      </w:tr>
      <w:tr w:rsidR="00A341EE" w:rsidRPr="00A920AB" w:rsidTr="00B8338C">
        <w:tc>
          <w:tcPr>
            <w:tcW w:w="1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Осенние</w:t>
            </w:r>
          </w:p>
        </w:tc>
        <w:tc>
          <w:tcPr>
            <w:tcW w:w="1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B8338C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29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.1</w:t>
            </w: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0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.201</w:t>
            </w: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8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  г.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B8338C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05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.11.201</w:t>
            </w: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8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   г.</w:t>
            </w:r>
          </w:p>
        </w:tc>
      </w:tr>
      <w:tr w:rsidR="00A341EE" w:rsidRPr="00A920AB" w:rsidTr="00B8338C">
        <w:tc>
          <w:tcPr>
            <w:tcW w:w="1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Зимние</w:t>
            </w:r>
          </w:p>
        </w:tc>
        <w:tc>
          <w:tcPr>
            <w:tcW w:w="1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29.12.201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8</w:t>
            </w: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   г.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B8338C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08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.01.201</w:t>
            </w:r>
            <w:r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9</w:t>
            </w:r>
            <w:r w:rsidR="00A341EE"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   г.</w:t>
            </w:r>
          </w:p>
        </w:tc>
      </w:tr>
      <w:tr w:rsidR="00A341EE" w:rsidRPr="00A920AB" w:rsidTr="00B8338C">
        <w:tc>
          <w:tcPr>
            <w:tcW w:w="1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Весенние</w:t>
            </w:r>
          </w:p>
        </w:tc>
        <w:tc>
          <w:tcPr>
            <w:tcW w:w="1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24.03.201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9</w:t>
            </w: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  г.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01.04.201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9</w:t>
            </w: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   г.</w:t>
            </w:r>
          </w:p>
        </w:tc>
      </w:tr>
      <w:tr w:rsidR="00A341EE" w:rsidRPr="00A920AB" w:rsidTr="00B8338C">
        <w:tc>
          <w:tcPr>
            <w:tcW w:w="1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Летние</w:t>
            </w:r>
          </w:p>
        </w:tc>
        <w:tc>
          <w:tcPr>
            <w:tcW w:w="15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01.06.201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9</w:t>
            </w: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г.</w:t>
            </w:r>
          </w:p>
        </w:tc>
        <w:tc>
          <w:tcPr>
            <w:tcW w:w="194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5F5F5"/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A341EE" w:rsidRPr="00A920AB" w:rsidRDefault="00A341EE" w:rsidP="008F77D9">
            <w:pPr>
              <w:shd w:val="clear" w:color="auto" w:fill="FFFFFF" w:themeFill="background1"/>
              <w:spacing w:before="100" w:beforeAutospacing="1" w:after="100" w:afterAutospacing="1" w:line="293" w:lineRule="atLeast"/>
              <w:jc w:val="both"/>
              <w:rPr>
                <w:rFonts w:ascii="Tahoma" w:eastAsia="Times New Roman" w:hAnsi="Tahoma" w:cs="Tahoma"/>
                <w:color w:val="22292B"/>
                <w:sz w:val="24"/>
                <w:szCs w:val="24"/>
              </w:rPr>
            </w:pP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31.0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8</w:t>
            </w: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.201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9  </w:t>
            </w:r>
            <w:r w:rsidRPr="00A920AB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 xml:space="preserve"> г</w:t>
            </w:r>
            <w:r w:rsidR="00B8338C">
              <w:rPr>
                <w:rFonts w:ascii="Times New Roman" w:eastAsia="Times New Roman" w:hAnsi="Times New Roman" w:cs="Times New Roman"/>
                <w:color w:val="22292B"/>
                <w:sz w:val="24"/>
                <w:szCs w:val="24"/>
              </w:rPr>
              <w:t>.</w:t>
            </w:r>
          </w:p>
        </w:tc>
      </w:tr>
    </w:tbl>
    <w:p w:rsidR="00A341EE" w:rsidRPr="00A920AB" w:rsidRDefault="00A341EE" w:rsidP="00D44E89">
      <w:pPr>
        <w:shd w:val="clear" w:color="auto" w:fill="FFFFFF" w:themeFill="background1"/>
        <w:spacing w:after="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> Учебная нагрузка индивидуального обучения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  на   дому </w:t>
      </w:r>
      <w:proofErr w:type="gramStart"/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обучающе</w:t>
      </w:r>
      <w:r w:rsidR="00B8338C">
        <w:rPr>
          <w:rFonts w:ascii="Times New Roman" w:eastAsia="Times New Roman" w:hAnsi="Times New Roman" w:cs="Times New Roman"/>
          <w:color w:val="22292B"/>
          <w:sz w:val="24"/>
          <w:szCs w:val="24"/>
        </w:rPr>
        <w:t>й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ся</w:t>
      </w:r>
      <w:proofErr w:type="gramEnd"/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</w:t>
      </w:r>
      <w:r w:rsidR="00B8338C">
        <w:rPr>
          <w:rFonts w:ascii="Times New Roman" w:eastAsia="Times New Roman" w:hAnsi="Times New Roman" w:cs="Times New Roman"/>
          <w:color w:val="22292B"/>
          <w:sz w:val="24"/>
          <w:szCs w:val="24"/>
        </w:rPr>
        <w:t>5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класса </w:t>
      </w:r>
      <w:r w:rsidR="00EF581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</w:t>
      </w:r>
      <w:r w:rsidR="00B8338C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составляет  </w:t>
      </w:r>
      <w:r w:rsidR="00B8338C">
        <w:rPr>
          <w:rFonts w:ascii="Times New Roman" w:eastAsia="Times New Roman" w:hAnsi="Times New Roman" w:cs="Times New Roman"/>
          <w:color w:val="22292B"/>
          <w:sz w:val="24"/>
          <w:szCs w:val="24"/>
        </w:rPr>
        <w:t>10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часов в неделю.</w:t>
      </w:r>
    </w:p>
    <w:p w:rsidR="00A341EE" w:rsidRPr="00A920AB" w:rsidRDefault="00A341EE" w:rsidP="00D44E89">
      <w:pPr>
        <w:shd w:val="clear" w:color="auto" w:fill="FFFFFF" w:themeFill="background1"/>
        <w:spacing w:after="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>Продолжительность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 одного занятия  40 минут с 15-минутным  перерывом.</w:t>
      </w:r>
    </w:p>
    <w:p w:rsidR="00A341EE" w:rsidRPr="00A920AB" w:rsidRDefault="00A341EE" w:rsidP="00D44E89">
      <w:pPr>
        <w:shd w:val="clear" w:color="auto" w:fill="FFFFFF" w:themeFill="background1"/>
        <w:spacing w:after="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>Дни учебных занятий:</w:t>
      </w:r>
    </w:p>
    <w:p w:rsidR="00A341EE" w:rsidRPr="00A920AB" w:rsidRDefault="00A341EE" w:rsidP="00D44E89">
      <w:pPr>
        <w:shd w:val="clear" w:color="auto" w:fill="FFFFFF" w:themeFill="background1"/>
        <w:spacing w:after="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понедельник -</w:t>
      </w:r>
      <w:r w:rsidR="00572986">
        <w:rPr>
          <w:rFonts w:ascii="Times New Roman" w:eastAsia="Times New Roman" w:hAnsi="Times New Roman" w:cs="Times New Roman"/>
          <w:color w:val="22292B"/>
          <w:sz w:val="24"/>
          <w:szCs w:val="24"/>
        </w:rPr>
        <w:t>3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урока</w:t>
      </w:r>
      <w:proofErr w:type="gramStart"/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 ,</w:t>
      </w:r>
      <w:proofErr w:type="gramEnd"/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среда - </w:t>
      </w:r>
      <w:r w:rsidR="00572986">
        <w:rPr>
          <w:rFonts w:ascii="Times New Roman" w:eastAsia="Times New Roman" w:hAnsi="Times New Roman" w:cs="Times New Roman"/>
          <w:color w:val="22292B"/>
          <w:sz w:val="24"/>
          <w:szCs w:val="24"/>
        </w:rPr>
        <w:t>3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  урока ,  четверг - </w:t>
      </w:r>
      <w:r w:rsidR="00572986">
        <w:rPr>
          <w:rFonts w:ascii="Times New Roman" w:eastAsia="Times New Roman" w:hAnsi="Times New Roman" w:cs="Times New Roman"/>
          <w:color w:val="22292B"/>
          <w:sz w:val="24"/>
          <w:szCs w:val="24"/>
        </w:rPr>
        <w:t>1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урок</w:t>
      </w:r>
      <w:r w:rsidR="00572986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, пятница - </w:t>
      </w:r>
      <w:r w:rsidR="00572986">
        <w:rPr>
          <w:rFonts w:ascii="Times New Roman" w:eastAsia="Times New Roman" w:hAnsi="Times New Roman" w:cs="Times New Roman"/>
          <w:color w:val="22292B"/>
          <w:sz w:val="24"/>
          <w:szCs w:val="24"/>
        </w:rPr>
        <w:t>3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урока.</w:t>
      </w:r>
    </w:p>
    <w:p w:rsidR="00A341EE" w:rsidRPr="00A920AB" w:rsidRDefault="00A341EE" w:rsidP="00D44E89">
      <w:pPr>
        <w:shd w:val="clear" w:color="auto" w:fill="FFFFFF" w:themeFill="background1"/>
        <w:spacing w:after="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>Продолжительность обучения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:</w:t>
      </w:r>
    </w:p>
    <w:p w:rsidR="00A341EE" w:rsidRPr="00A920AB" w:rsidRDefault="00A341EE" w:rsidP="00D44E89">
      <w:pPr>
        <w:shd w:val="clear" w:color="auto" w:fill="FFFFFF" w:themeFill="background1"/>
        <w:spacing w:after="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Учебный год - 34 недели.</w:t>
      </w:r>
    </w:p>
    <w:p w:rsidR="00A341EE" w:rsidRPr="00A920AB" w:rsidRDefault="00A341EE" w:rsidP="00D44E89">
      <w:pPr>
        <w:shd w:val="clear" w:color="auto" w:fill="FFFFFF" w:themeFill="background1"/>
        <w:spacing w:after="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>Начало учебного года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:    1  сентября 201</w:t>
      </w:r>
      <w:r w:rsidR="00572986">
        <w:rPr>
          <w:rFonts w:ascii="Times New Roman" w:eastAsia="Times New Roman" w:hAnsi="Times New Roman" w:cs="Times New Roman"/>
          <w:color w:val="22292B"/>
          <w:sz w:val="24"/>
          <w:szCs w:val="24"/>
        </w:rPr>
        <w:t>8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года</w:t>
      </w:r>
    </w:p>
    <w:p w:rsidR="00A341EE" w:rsidRPr="00A920AB" w:rsidRDefault="00A341EE" w:rsidP="00D44E89">
      <w:pPr>
        <w:shd w:val="clear" w:color="auto" w:fill="FFFFFF" w:themeFill="background1"/>
        <w:spacing w:after="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b/>
          <w:bCs/>
          <w:color w:val="22292B"/>
          <w:sz w:val="24"/>
          <w:szCs w:val="24"/>
        </w:rPr>
        <w:t>Окончание учебного года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:  3</w:t>
      </w:r>
      <w:r w:rsidR="00572986">
        <w:rPr>
          <w:rFonts w:ascii="Times New Roman" w:eastAsia="Times New Roman" w:hAnsi="Times New Roman" w:cs="Times New Roman"/>
          <w:color w:val="22292B"/>
          <w:sz w:val="24"/>
          <w:szCs w:val="24"/>
        </w:rPr>
        <w:t>1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 мая 201</w:t>
      </w:r>
      <w:r w:rsidR="00572986">
        <w:rPr>
          <w:rFonts w:ascii="Times New Roman" w:eastAsia="Times New Roman" w:hAnsi="Times New Roman" w:cs="Times New Roman"/>
          <w:color w:val="22292B"/>
          <w:sz w:val="24"/>
          <w:szCs w:val="24"/>
        </w:rPr>
        <w:t>9</w:t>
      </w: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 xml:space="preserve"> года</w:t>
      </w:r>
    </w:p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 </w:t>
      </w:r>
    </w:p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 </w:t>
      </w:r>
    </w:p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 </w:t>
      </w:r>
    </w:p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 </w:t>
      </w:r>
    </w:p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ahoma" w:eastAsia="Times New Roman" w:hAnsi="Tahoma" w:cs="Tahoma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 </w:t>
      </w:r>
    </w:p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imes New Roman" w:eastAsia="Times New Roman" w:hAnsi="Times New Roman" w:cs="Times New Roman"/>
          <w:color w:val="22292B"/>
          <w:sz w:val="24"/>
          <w:szCs w:val="24"/>
        </w:rPr>
      </w:pPr>
      <w:r w:rsidRPr="00A920AB">
        <w:rPr>
          <w:rFonts w:ascii="Times New Roman" w:eastAsia="Times New Roman" w:hAnsi="Times New Roman" w:cs="Times New Roman"/>
          <w:color w:val="22292B"/>
          <w:sz w:val="24"/>
          <w:szCs w:val="24"/>
        </w:rPr>
        <w:t>                                                                     </w:t>
      </w:r>
    </w:p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imes New Roman" w:eastAsia="Times New Roman" w:hAnsi="Times New Roman" w:cs="Times New Roman"/>
          <w:color w:val="22292B"/>
          <w:sz w:val="24"/>
          <w:szCs w:val="24"/>
        </w:rPr>
      </w:pPr>
    </w:p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imes New Roman" w:eastAsia="Times New Roman" w:hAnsi="Times New Roman" w:cs="Times New Roman"/>
          <w:color w:val="22292B"/>
          <w:sz w:val="24"/>
          <w:szCs w:val="24"/>
        </w:rPr>
      </w:pPr>
    </w:p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imes New Roman" w:eastAsia="Times New Roman" w:hAnsi="Times New Roman" w:cs="Times New Roman"/>
          <w:color w:val="22292B"/>
          <w:sz w:val="24"/>
          <w:szCs w:val="24"/>
        </w:rPr>
      </w:pPr>
    </w:p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imes New Roman" w:eastAsia="Times New Roman" w:hAnsi="Times New Roman" w:cs="Times New Roman"/>
          <w:color w:val="22292B"/>
          <w:sz w:val="24"/>
          <w:szCs w:val="24"/>
        </w:rPr>
      </w:pPr>
    </w:p>
    <w:p w:rsidR="00A341EE" w:rsidRPr="00A920AB" w:rsidRDefault="00A341EE" w:rsidP="00A920AB">
      <w:pPr>
        <w:shd w:val="clear" w:color="auto" w:fill="FFFFFF" w:themeFill="background1"/>
        <w:spacing w:before="180" w:after="180" w:line="293" w:lineRule="atLeast"/>
        <w:jc w:val="both"/>
        <w:rPr>
          <w:rFonts w:ascii="Times New Roman" w:eastAsia="Times New Roman" w:hAnsi="Times New Roman" w:cs="Times New Roman"/>
          <w:color w:val="22292B"/>
          <w:sz w:val="24"/>
          <w:szCs w:val="24"/>
        </w:rPr>
      </w:pPr>
    </w:p>
    <w:p w:rsidR="00576F17" w:rsidRPr="00A920AB" w:rsidRDefault="00576F17" w:rsidP="00A920AB">
      <w:pPr>
        <w:jc w:val="both"/>
        <w:rPr>
          <w:sz w:val="24"/>
          <w:szCs w:val="24"/>
        </w:rPr>
      </w:pPr>
    </w:p>
    <w:sectPr w:rsidR="00576F17" w:rsidRPr="00A920AB" w:rsidSect="00A920AB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1C2845"/>
    <w:multiLevelType w:val="hybridMultilevel"/>
    <w:tmpl w:val="CDA6E0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6B31DBE"/>
    <w:multiLevelType w:val="hybridMultilevel"/>
    <w:tmpl w:val="57DE4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41EE"/>
    <w:rsid w:val="001418D0"/>
    <w:rsid w:val="001A289C"/>
    <w:rsid w:val="001B7880"/>
    <w:rsid w:val="002746F8"/>
    <w:rsid w:val="00287E2A"/>
    <w:rsid w:val="002D3A84"/>
    <w:rsid w:val="00437BF5"/>
    <w:rsid w:val="005341EB"/>
    <w:rsid w:val="00572986"/>
    <w:rsid w:val="00576F17"/>
    <w:rsid w:val="00747326"/>
    <w:rsid w:val="0077461C"/>
    <w:rsid w:val="00855C2A"/>
    <w:rsid w:val="00863B8A"/>
    <w:rsid w:val="008F77D9"/>
    <w:rsid w:val="00927A06"/>
    <w:rsid w:val="00A341EE"/>
    <w:rsid w:val="00A920AB"/>
    <w:rsid w:val="00AF7F15"/>
    <w:rsid w:val="00B72CA9"/>
    <w:rsid w:val="00B8338C"/>
    <w:rsid w:val="00BD5CC1"/>
    <w:rsid w:val="00CD184E"/>
    <w:rsid w:val="00D44E89"/>
    <w:rsid w:val="00EA43E4"/>
    <w:rsid w:val="00EF581B"/>
    <w:rsid w:val="00F06E80"/>
    <w:rsid w:val="00FA5A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41E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A341EE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14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418D0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List Paragraph"/>
    <w:basedOn w:val="a"/>
    <w:qFormat/>
    <w:rsid w:val="00A920A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44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3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8D1992-AB98-42DD-8361-4C6ACEDD4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1516</Words>
  <Characters>8645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User</cp:lastModifiedBy>
  <cp:revision>12</cp:revision>
  <cp:lastPrinted>2015-09-07T10:44:00Z</cp:lastPrinted>
  <dcterms:created xsi:type="dcterms:W3CDTF">2018-08-29T10:34:00Z</dcterms:created>
  <dcterms:modified xsi:type="dcterms:W3CDTF">2018-09-10T12:04:00Z</dcterms:modified>
</cp:coreProperties>
</file>